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E6239" w14:textId="77777777" w:rsidR="00E453B1" w:rsidRPr="003D40C2" w:rsidRDefault="003535A9" w:rsidP="003D40C2">
      <w:pPr>
        <w:pStyle w:val="divname"/>
        <w:spacing w:before="100"/>
        <w:rPr>
          <w:color w:val="auto"/>
        </w:rPr>
      </w:pPr>
      <w:r w:rsidRPr="003D40C2">
        <w:rPr>
          <w:rStyle w:val="span"/>
          <w:color w:val="auto"/>
          <w:sz w:val="48"/>
          <w:szCs w:val="48"/>
        </w:rPr>
        <w:t>Paulo Sergio rodrigues</w:t>
      </w:r>
    </w:p>
    <w:p w14:paraId="5BAAFC12" w14:textId="14268B10" w:rsidR="00E453B1" w:rsidRPr="003D40C2" w:rsidRDefault="003535A9" w:rsidP="003D40C2">
      <w:pPr>
        <w:pStyle w:val="div"/>
        <w:spacing w:before="80" w:line="280" w:lineRule="atLeast"/>
        <w:jc w:val="center"/>
      </w:pPr>
      <w:r w:rsidRPr="003D40C2">
        <w:rPr>
          <w:rStyle w:val="span"/>
        </w:rPr>
        <w:t xml:space="preserve">Rua </w:t>
      </w:r>
      <w:r w:rsidR="00A15F70">
        <w:rPr>
          <w:rStyle w:val="span"/>
        </w:rPr>
        <w:t>Piauí</w:t>
      </w:r>
      <w:r w:rsidRPr="003D40C2">
        <w:rPr>
          <w:rStyle w:val="span"/>
        </w:rPr>
        <w:t xml:space="preserve">, </w:t>
      </w:r>
      <w:r w:rsidR="00A15F70">
        <w:rPr>
          <w:rStyle w:val="span"/>
        </w:rPr>
        <w:t>235</w:t>
      </w:r>
      <w:r w:rsidRPr="003D40C2">
        <w:rPr>
          <w:rStyle w:val="span"/>
        </w:rPr>
        <w:t xml:space="preserve"> Ribeirão </w:t>
      </w:r>
      <w:r w:rsidR="00DF481D" w:rsidRPr="003D40C2">
        <w:rPr>
          <w:rStyle w:val="span"/>
        </w:rPr>
        <w:t>Preto</w:t>
      </w:r>
      <w:r w:rsidR="00DF481D" w:rsidRPr="003D40C2">
        <w:rPr>
          <w:rStyle w:val="divdocumentzipsuffix"/>
        </w:rPr>
        <w:t>,</w:t>
      </w:r>
      <w:r w:rsidRPr="003D40C2">
        <w:rPr>
          <w:rStyle w:val="span"/>
        </w:rPr>
        <w:t xml:space="preserve"> SP</w:t>
      </w:r>
      <w:r w:rsidRPr="003D40C2">
        <w:rPr>
          <w:rStyle w:val="divdocumentzipsuffix"/>
        </w:rPr>
        <w:t xml:space="preserve"> </w:t>
      </w:r>
      <w:r w:rsidRPr="003D40C2">
        <w:rPr>
          <w:rStyle w:val="span"/>
        </w:rPr>
        <w:t>140</w:t>
      </w:r>
      <w:r w:rsidR="00805386">
        <w:rPr>
          <w:rStyle w:val="span"/>
        </w:rPr>
        <w:t>55</w:t>
      </w:r>
      <w:r w:rsidR="00A15F70">
        <w:rPr>
          <w:rStyle w:val="span"/>
        </w:rPr>
        <w:t xml:space="preserve"> 040</w:t>
      </w:r>
      <w:r w:rsidRPr="003D40C2">
        <w:rPr>
          <w:rStyle w:val="span"/>
          <w:vanish/>
        </w:rPr>
        <w:t>Rua Maria da Gloria Machado Santana, 1005, 14096270, Ribeirão Preto, SP</w:t>
      </w:r>
    </w:p>
    <w:p w14:paraId="499536CC" w14:textId="6FA38F16" w:rsidR="00E453B1" w:rsidRPr="003D40C2" w:rsidRDefault="003535A9" w:rsidP="003D40C2">
      <w:pPr>
        <w:spacing w:line="280" w:lineRule="atLeast"/>
        <w:jc w:val="center"/>
        <w:rPr>
          <w:rStyle w:val="span"/>
        </w:rPr>
      </w:pPr>
      <w:r w:rsidRPr="003D40C2">
        <w:rPr>
          <w:rStyle w:val="span"/>
        </w:rPr>
        <w:t>16</w:t>
      </w:r>
      <w:r w:rsidR="00697A6C">
        <w:rPr>
          <w:rStyle w:val="span"/>
        </w:rPr>
        <w:t>-</w:t>
      </w:r>
      <w:r w:rsidRPr="003D40C2">
        <w:rPr>
          <w:rStyle w:val="span"/>
        </w:rPr>
        <w:t>99162</w:t>
      </w:r>
      <w:r w:rsidRPr="003D40C2">
        <w:rPr>
          <w:rStyle w:val="span"/>
        </w:rPr>
        <w:noBreakHyphen/>
        <w:t>4193</w:t>
      </w:r>
      <w:r w:rsidRPr="003D40C2">
        <w:t> </w:t>
      </w:r>
      <w:r w:rsidR="007F4D87">
        <w:t>e-mail: psrhodrigues@gmail.com</w:t>
      </w:r>
      <w:r w:rsidR="003D40C2" w:rsidRPr="003D40C2">
        <w:rPr>
          <w:rStyle w:val="span"/>
        </w:rPr>
        <w:t xml:space="preserve"> – casado – </w:t>
      </w:r>
      <w:r w:rsidR="003C6A13">
        <w:rPr>
          <w:rStyle w:val="span"/>
        </w:rPr>
        <w:t>data nasc.</w:t>
      </w:r>
      <w:r w:rsidR="003D40C2" w:rsidRPr="003D40C2">
        <w:rPr>
          <w:rStyle w:val="span"/>
        </w:rPr>
        <w:t xml:space="preserve"> 04/08/1962</w:t>
      </w:r>
      <w:r w:rsidR="00805386">
        <w:rPr>
          <w:rStyle w:val="span"/>
        </w:rPr>
        <w:t xml:space="preserve"> </w:t>
      </w:r>
    </w:p>
    <w:p w14:paraId="7C641E67" w14:textId="1398228B" w:rsidR="00E453B1" w:rsidRDefault="003535A9" w:rsidP="003D40C2">
      <w:pPr>
        <w:pStyle w:val="divdocumentdivsectiontitle"/>
        <w:tabs>
          <w:tab w:val="center" w:pos="10906"/>
        </w:tabs>
        <w:spacing w:before="100" w:after="40"/>
        <w:ind w:right="200"/>
        <w:jc w:val="both"/>
        <w:rPr>
          <w:color w:val="auto"/>
          <w:u w:val="single"/>
        </w:rPr>
      </w:pPr>
      <w:r w:rsidRPr="003D40C2">
        <w:rPr>
          <w:b/>
          <w:bCs/>
          <w:smallCaps/>
          <w:color w:val="auto"/>
          <w:shd w:val="clear" w:color="auto" w:fill="auto"/>
        </w:rPr>
        <w:t xml:space="preserve">Resumo profissional   </w:t>
      </w:r>
      <w:r w:rsidRPr="003D40C2">
        <w:rPr>
          <w:color w:val="auto"/>
          <w:u w:val="single"/>
        </w:rPr>
        <w:t xml:space="preserve"> </w:t>
      </w:r>
      <w:r w:rsidRPr="003D40C2">
        <w:rPr>
          <w:color w:val="auto"/>
          <w:u w:val="single"/>
        </w:rPr>
        <w:tab/>
      </w:r>
    </w:p>
    <w:p w14:paraId="4E71EDF6" w14:textId="77777777" w:rsidR="00D04F39" w:rsidRPr="003D40C2" w:rsidRDefault="00D04F39" w:rsidP="003D40C2">
      <w:pPr>
        <w:pStyle w:val="divdocumentdivsectiontitle"/>
        <w:tabs>
          <w:tab w:val="center" w:pos="10906"/>
        </w:tabs>
        <w:spacing w:before="100" w:after="40"/>
        <w:ind w:right="200"/>
        <w:jc w:val="both"/>
        <w:rPr>
          <w:b/>
          <w:bCs/>
          <w:smallCaps/>
          <w:color w:val="auto"/>
        </w:rPr>
      </w:pPr>
    </w:p>
    <w:p w14:paraId="3B565AFB" w14:textId="6798E7B1" w:rsidR="00862AFF" w:rsidRDefault="003535A9" w:rsidP="00862AFF">
      <w:pPr>
        <w:pStyle w:val="p"/>
        <w:spacing w:line="280" w:lineRule="atLeast"/>
        <w:ind w:left="2100"/>
        <w:jc w:val="both"/>
      </w:pPr>
      <w:r w:rsidRPr="003D40C2">
        <w:t xml:space="preserve">Profissional motivado, com </w:t>
      </w:r>
      <w:r w:rsidR="003D40C2" w:rsidRPr="003D40C2">
        <w:rPr>
          <w:rStyle w:val="span"/>
        </w:rPr>
        <w:t xml:space="preserve">40 </w:t>
      </w:r>
      <w:r w:rsidRPr="003D40C2">
        <w:t xml:space="preserve">anos de experiência. Reconhecido por assessoria </w:t>
      </w:r>
      <w:r w:rsidR="00862AFF" w:rsidRPr="003D40C2">
        <w:t>em lucro</w:t>
      </w:r>
      <w:r w:rsidRPr="003D40C2">
        <w:t xml:space="preserve"> e direcionar a satisfação dos consumidores.</w:t>
      </w:r>
    </w:p>
    <w:p w14:paraId="73D9248D" w14:textId="77777777" w:rsidR="00862AFF" w:rsidRDefault="00862AFF" w:rsidP="00862AFF">
      <w:pPr>
        <w:pStyle w:val="p"/>
        <w:spacing w:line="280" w:lineRule="atLeast"/>
        <w:ind w:left="2100"/>
        <w:jc w:val="both"/>
      </w:pPr>
    </w:p>
    <w:p w14:paraId="27EF3DA5" w14:textId="6C5C3439" w:rsidR="00E453B1" w:rsidRDefault="003535A9" w:rsidP="00862AFF">
      <w:pPr>
        <w:pStyle w:val="p"/>
        <w:spacing w:line="280" w:lineRule="atLeast"/>
        <w:ind w:left="2100"/>
        <w:jc w:val="both"/>
      </w:pPr>
      <w:r w:rsidRPr="003D40C2">
        <w:t>Engenhoso e bem organizado, com excelentes competências em liderança e desenvolvimento de equipes.</w:t>
      </w:r>
    </w:p>
    <w:p w14:paraId="355F9506" w14:textId="77777777" w:rsidR="00D04F39" w:rsidRPr="003D40C2" w:rsidRDefault="00D04F39" w:rsidP="003D40C2">
      <w:pPr>
        <w:pStyle w:val="p"/>
        <w:spacing w:line="280" w:lineRule="atLeast"/>
        <w:ind w:left="2100"/>
        <w:jc w:val="both"/>
      </w:pPr>
    </w:p>
    <w:p w14:paraId="201CAFE5" w14:textId="354FA187" w:rsidR="00E453B1" w:rsidRDefault="003535A9" w:rsidP="003D40C2">
      <w:pPr>
        <w:pStyle w:val="divdocumentdivsectiontitle"/>
        <w:tabs>
          <w:tab w:val="center" w:pos="10906"/>
        </w:tabs>
        <w:spacing w:before="100" w:after="40"/>
        <w:ind w:right="200"/>
        <w:jc w:val="both"/>
        <w:rPr>
          <w:color w:val="auto"/>
          <w:u w:val="single"/>
        </w:rPr>
      </w:pPr>
      <w:r w:rsidRPr="003D40C2">
        <w:rPr>
          <w:b/>
          <w:bCs/>
          <w:smallCaps/>
          <w:color w:val="auto"/>
          <w:shd w:val="clear" w:color="auto" w:fill="auto"/>
        </w:rPr>
        <w:t xml:space="preserve">Histórico profissional   </w:t>
      </w:r>
      <w:r w:rsidRPr="003D40C2">
        <w:rPr>
          <w:color w:val="auto"/>
          <w:u w:val="single"/>
        </w:rPr>
        <w:t xml:space="preserve"> </w:t>
      </w:r>
      <w:r w:rsidRPr="003D40C2">
        <w:rPr>
          <w:color w:val="auto"/>
          <w:u w:val="single"/>
        </w:rPr>
        <w:tab/>
      </w:r>
    </w:p>
    <w:p w14:paraId="4AF499AD" w14:textId="77777777" w:rsidR="00D04F39" w:rsidRDefault="00D04F39" w:rsidP="003D40C2">
      <w:pPr>
        <w:pStyle w:val="divdocumentdivsectiontitle"/>
        <w:tabs>
          <w:tab w:val="center" w:pos="10906"/>
        </w:tabs>
        <w:spacing w:before="100" w:after="40"/>
        <w:ind w:right="200"/>
        <w:jc w:val="both"/>
        <w:rPr>
          <w:b/>
          <w:bCs/>
          <w:smallCaps/>
          <w:color w:val="auto"/>
        </w:rPr>
      </w:pPr>
    </w:p>
    <w:p w14:paraId="7568D3D5" w14:textId="77777777" w:rsidR="00500B0C" w:rsidRPr="003D40C2" w:rsidRDefault="00500B0C" w:rsidP="003D40C2">
      <w:pPr>
        <w:pStyle w:val="divdocumentdivsectiontitle"/>
        <w:tabs>
          <w:tab w:val="center" w:pos="10906"/>
        </w:tabs>
        <w:spacing w:before="100" w:after="40"/>
        <w:ind w:right="200"/>
        <w:jc w:val="both"/>
        <w:rPr>
          <w:b/>
          <w:bCs/>
          <w:smallCaps/>
          <w:color w:val="auto"/>
        </w:rPr>
      </w:pPr>
    </w:p>
    <w:tbl>
      <w:tblPr>
        <w:tblStyle w:val="divdocumentdivparagraphTable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100"/>
        <w:gridCol w:w="8806"/>
      </w:tblGrid>
      <w:tr w:rsidR="00E453B1" w:rsidRPr="003D40C2" w14:paraId="05977E62" w14:textId="77777777">
        <w:trPr>
          <w:tblCellSpacing w:w="0" w:type="dxa"/>
        </w:trPr>
        <w:tc>
          <w:tcPr>
            <w:tcW w:w="2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4AC93" w14:textId="5D6EBBD1" w:rsidR="00E453B1" w:rsidRPr="003D40C2" w:rsidRDefault="00E453B1" w:rsidP="003D40C2">
            <w:pPr>
              <w:pStyle w:val="spandateswrapperParagraph"/>
              <w:spacing w:line="280" w:lineRule="atLeast"/>
              <w:jc w:val="both"/>
              <w:rPr>
                <w:rStyle w:val="spandateswrapper"/>
                <w:sz w:val="10"/>
                <w:szCs w:val="10"/>
              </w:rPr>
            </w:pPr>
          </w:p>
        </w:tc>
        <w:tc>
          <w:tcPr>
            <w:tcW w:w="880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D48B5" w14:textId="651951BC" w:rsidR="00E453B1" w:rsidRPr="00B2014A" w:rsidRDefault="00645734" w:rsidP="003D40C2">
            <w:pPr>
              <w:pStyle w:val="spandateswrapperParagraph"/>
              <w:spacing w:line="280" w:lineRule="atLeast"/>
              <w:jc w:val="both"/>
              <w:rPr>
                <w:rStyle w:val="singlecolumnspanpaddedlinenth-child1"/>
                <w:b/>
                <w:bCs/>
              </w:rPr>
            </w:pPr>
            <w:r>
              <w:rPr>
                <w:rStyle w:val="spanjobtitle"/>
              </w:rPr>
              <w:t>Líder</w:t>
            </w:r>
            <w:r w:rsidR="00F2318D">
              <w:rPr>
                <w:rStyle w:val="spanjobtitle"/>
              </w:rPr>
              <w:t xml:space="preserve"> </w:t>
            </w:r>
            <w:r w:rsidR="00DA5FEF">
              <w:rPr>
                <w:rStyle w:val="spanjobtitle"/>
              </w:rPr>
              <w:t>Serviços de Portaria</w:t>
            </w:r>
            <w:r w:rsidR="003535A9" w:rsidRPr="003D40C2">
              <w:rPr>
                <w:rStyle w:val="singlecolumnspanpaddedlinenth-child1"/>
              </w:rPr>
              <w:t xml:space="preserve"> </w:t>
            </w:r>
            <w:r w:rsidR="00B2014A" w:rsidRPr="00B2014A">
              <w:rPr>
                <w:rStyle w:val="singlecolumnspanpaddedlinenth-child1"/>
                <w:b/>
                <w:bCs/>
              </w:rPr>
              <w:t>(Hosp. São Francisco, Mater, Hosp.</w:t>
            </w:r>
            <w:r w:rsidR="0021617D">
              <w:rPr>
                <w:rStyle w:val="singlecolumnspanpaddedlinenth-child1"/>
                <w:b/>
                <w:bCs/>
              </w:rPr>
              <w:t xml:space="preserve"> </w:t>
            </w:r>
            <w:r w:rsidR="00B2014A" w:rsidRPr="00B2014A">
              <w:rPr>
                <w:rStyle w:val="singlecolumnspanpaddedlinenth-child1"/>
                <w:b/>
                <w:bCs/>
              </w:rPr>
              <w:t>São Lucas</w:t>
            </w:r>
            <w:r w:rsidR="00E85B41">
              <w:rPr>
                <w:rStyle w:val="singlecolumnspanpaddedlinenth-child1"/>
                <w:b/>
                <w:bCs/>
              </w:rPr>
              <w:t>)</w:t>
            </w:r>
          </w:p>
          <w:p w14:paraId="1A0F61F4" w14:textId="77777777" w:rsidR="00D04F39" w:rsidRPr="003D40C2" w:rsidRDefault="00D04F39" w:rsidP="003D40C2">
            <w:pPr>
              <w:pStyle w:val="spandateswrapperParagraph"/>
              <w:spacing w:line="280" w:lineRule="atLeast"/>
              <w:jc w:val="both"/>
              <w:rPr>
                <w:rStyle w:val="span"/>
              </w:rPr>
            </w:pPr>
          </w:p>
          <w:p w14:paraId="2BCB48A2" w14:textId="4C738271" w:rsidR="00E453B1" w:rsidRDefault="00DA5FEF" w:rsidP="003D40C2">
            <w:pPr>
              <w:pStyle w:val="spanpaddedline"/>
              <w:spacing w:line="280" w:lineRule="atLeast"/>
              <w:jc w:val="both"/>
              <w:rPr>
                <w:rStyle w:val="divdocumentsinglecolumnCharacter"/>
              </w:rPr>
            </w:pPr>
            <w:r w:rsidRPr="00DA5FEF">
              <w:rPr>
                <w:rStyle w:val="divdocumentsinglecolumnCharacter"/>
                <w:b/>
                <w:bCs/>
              </w:rPr>
              <w:t>Ribeir</w:t>
            </w:r>
            <w:r w:rsidR="00F4714B">
              <w:rPr>
                <w:rStyle w:val="divdocumentsinglecolumnCharacter"/>
                <w:b/>
                <w:bCs/>
              </w:rPr>
              <w:t>â</w:t>
            </w:r>
            <w:r w:rsidRPr="00DA5FEF">
              <w:rPr>
                <w:rStyle w:val="divdocumentsinglecolumnCharacter"/>
                <w:b/>
                <w:bCs/>
              </w:rPr>
              <w:t>nia Serviços</w:t>
            </w:r>
            <w:r w:rsidR="002419D3">
              <w:rPr>
                <w:rStyle w:val="divdocumentsinglecolumnCharacter"/>
                <w:b/>
                <w:bCs/>
              </w:rPr>
              <w:t xml:space="preserve"> – </w:t>
            </w:r>
            <w:r w:rsidR="002419D3" w:rsidRPr="002419D3">
              <w:rPr>
                <w:rStyle w:val="divdocumentsinglecolumnCharacter"/>
              </w:rPr>
              <w:t xml:space="preserve">Ribeirão </w:t>
            </w:r>
            <w:r w:rsidR="00B2014A" w:rsidRPr="002419D3">
              <w:rPr>
                <w:rStyle w:val="divdocumentsinglecolumnCharacter"/>
              </w:rPr>
              <w:t>P</w:t>
            </w:r>
            <w:r w:rsidR="00B2014A">
              <w:rPr>
                <w:rStyle w:val="divdocumentsinglecolumnCharacter"/>
              </w:rPr>
              <w:t>re</w:t>
            </w:r>
            <w:r w:rsidR="00B2014A" w:rsidRPr="002419D3">
              <w:rPr>
                <w:rStyle w:val="divdocumentsinglecolumnCharacter"/>
              </w:rPr>
              <w:t>to,</w:t>
            </w:r>
            <w:r w:rsidR="002419D3" w:rsidRPr="002419D3">
              <w:rPr>
                <w:rStyle w:val="divdocumentsinglecolumnCharacter"/>
              </w:rPr>
              <w:t xml:space="preserve"> SP</w:t>
            </w:r>
          </w:p>
          <w:p w14:paraId="045088B7" w14:textId="77777777" w:rsidR="00D04F39" w:rsidRPr="002419D3" w:rsidRDefault="00D04F39" w:rsidP="003D40C2">
            <w:pPr>
              <w:pStyle w:val="spanpaddedline"/>
              <w:spacing w:line="280" w:lineRule="atLeast"/>
              <w:jc w:val="both"/>
              <w:rPr>
                <w:rStyle w:val="divdocumentsinglecolumnCharacter"/>
              </w:rPr>
            </w:pPr>
          </w:p>
          <w:p w14:paraId="30AE3283" w14:textId="4EB73840" w:rsidR="00E453B1" w:rsidRPr="003D40C2" w:rsidRDefault="00DA5FEF" w:rsidP="003D40C2">
            <w:pPr>
              <w:pStyle w:val="documentulli"/>
              <w:numPr>
                <w:ilvl w:val="0"/>
                <w:numId w:val="1"/>
              </w:numPr>
              <w:spacing w:line="280" w:lineRule="atLeast"/>
              <w:ind w:left="460" w:hanging="210"/>
              <w:jc w:val="both"/>
              <w:rPr>
                <w:rStyle w:val="span"/>
              </w:rPr>
            </w:pPr>
            <w:r>
              <w:rPr>
                <w:rStyle w:val="span"/>
              </w:rPr>
              <w:t>Organização e Controle de pessoas</w:t>
            </w:r>
            <w:r w:rsidR="003535A9" w:rsidRPr="003D40C2">
              <w:rPr>
                <w:rStyle w:val="span"/>
              </w:rPr>
              <w:t>.</w:t>
            </w:r>
          </w:p>
          <w:p w14:paraId="25D4A641" w14:textId="13594AD4" w:rsidR="00E453B1" w:rsidRPr="003D40C2" w:rsidRDefault="00DA5FEF" w:rsidP="003D40C2">
            <w:pPr>
              <w:pStyle w:val="documentulli"/>
              <w:numPr>
                <w:ilvl w:val="0"/>
                <w:numId w:val="1"/>
              </w:numPr>
              <w:spacing w:line="280" w:lineRule="atLeast"/>
              <w:ind w:left="460" w:hanging="210"/>
              <w:jc w:val="both"/>
              <w:rPr>
                <w:rStyle w:val="span"/>
              </w:rPr>
            </w:pPr>
            <w:r>
              <w:rPr>
                <w:rStyle w:val="span"/>
              </w:rPr>
              <w:t>Atendimento ao público.</w:t>
            </w:r>
          </w:p>
          <w:p w14:paraId="7AD4780C" w14:textId="77777777" w:rsidR="00DA5FEF" w:rsidRDefault="00DA5FEF" w:rsidP="003D40C2">
            <w:pPr>
              <w:pStyle w:val="documentulli"/>
              <w:numPr>
                <w:ilvl w:val="0"/>
                <w:numId w:val="1"/>
              </w:numPr>
              <w:spacing w:line="280" w:lineRule="atLeast"/>
              <w:ind w:left="460" w:hanging="210"/>
              <w:jc w:val="both"/>
              <w:rPr>
                <w:rStyle w:val="span"/>
              </w:rPr>
            </w:pPr>
            <w:r>
              <w:rPr>
                <w:rStyle w:val="span"/>
              </w:rPr>
              <w:t>Controle de acesso de funcionários.</w:t>
            </w:r>
          </w:p>
          <w:p w14:paraId="5A83D8FA" w14:textId="143971EE" w:rsidR="00E453B1" w:rsidRPr="003D40C2" w:rsidRDefault="003535A9" w:rsidP="003D40C2">
            <w:pPr>
              <w:pStyle w:val="documentulli"/>
              <w:numPr>
                <w:ilvl w:val="0"/>
                <w:numId w:val="1"/>
              </w:numPr>
              <w:spacing w:line="280" w:lineRule="atLeast"/>
              <w:ind w:left="460" w:hanging="210"/>
              <w:jc w:val="both"/>
              <w:rPr>
                <w:rStyle w:val="span"/>
              </w:rPr>
            </w:pPr>
            <w:r w:rsidRPr="003D40C2">
              <w:rPr>
                <w:rStyle w:val="span"/>
              </w:rPr>
              <w:t>Uso de experiência, habilidades de serviço ao cliente e natureza analítica para resolver preocupações do cliente e promover a fidelidade.</w:t>
            </w:r>
          </w:p>
          <w:p w14:paraId="0F27E091" w14:textId="6B3D0846" w:rsidR="00E453B1" w:rsidRPr="003D40C2" w:rsidRDefault="003535A9" w:rsidP="003D40C2">
            <w:pPr>
              <w:pStyle w:val="documentulli"/>
              <w:numPr>
                <w:ilvl w:val="0"/>
                <w:numId w:val="1"/>
              </w:numPr>
              <w:spacing w:line="280" w:lineRule="atLeast"/>
              <w:ind w:left="460" w:hanging="210"/>
              <w:jc w:val="both"/>
              <w:rPr>
                <w:rStyle w:val="span"/>
              </w:rPr>
            </w:pPr>
            <w:r w:rsidRPr="003D40C2">
              <w:rPr>
                <w:rStyle w:val="span"/>
              </w:rPr>
              <w:t xml:space="preserve">Avaliação de operações existentes </w:t>
            </w:r>
            <w:r w:rsidR="00DA5FEF">
              <w:rPr>
                <w:rStyle w:val="span"/>
              </w:rPr>
              <w:t>p</w:t>
            </w:r>
            <w:r w:rsidRPr="003D40C2">
              <w:rPr>
                <w:rStyle w:val="span"/>
              </w:rPr>
              <w:t>ara identificar melhorias necessárias e tirar vantagem das mudanças.</w:t>
            </w:r>
          </w:p>
          <w:p w14:paraId="4DC7F5F3" w14:textId="49A660B9" w:rsidR="00E453B1" w:rsidRDefault="003535A9" w:rsidP="000862D7">
            <w:pPr>
              <w:pStyle w:val="documentulli"/>
              <w:numPr>
                <w:ilvl w:val="0"/>
                <w:numId w:val="1"/>
              </w:numPr>
              <w:spacing w:line="280" w:lineRule="atLeast"/>
              <w:ind w:left="460" w:hanging="210"/>
              <w:jc w:val="both"/>
              <w:rPr>
                <w:rStyle w:val="span"/>
              </w:rPr>
            </w:pPr>
            <w:r w:rsidRPr="003D40C2">
              <w:rPr>
                <w:rStyle w:val="span"/>
              </w:rPr>
              <w:t>Uso de estratégias para promover um serviço ao cliente excepcional e criar um ambiente positivo para funcionários e clientes.</w:t>
            </w:r>
          </w:p>
          <w:p w14:paraId="0ED9767F" w14:textId="77777777" w:rsidR="007F5C30" w:rsidRDefault="007F5C30" w:rsidP="007F5C30">
            <w:pPr>
              <w:pStyle w:val="documentulli"/>
              <w:spacing w:line="280" w:lineRule="atLeast"/>
              <w:ind w:left="460"/>
              <w:jc w:val="both"/>
              <w:rPr>
                <w:rStyle w:val="span"/>
              </w:rPr>
            </w:pPr>
          </w:p>
          <w:p w14:paraId="5FE55757" w14:textId="20897A3E" w:rsidR="001F26C6" w:rsidRPr="001F26C6" w:rsidRDefault="00CB2359" w:rsidP="007F5C30">
            <w:pPr>
              <w:pStyle w:val="documentulli"/>
              <w:spacing w:line="280" w:lineRule="atLeast"/>
              <w:ind w:left="460"/>
              <w:jc w:val="both"/>
              <w:rPr>
                <w:rStyle w:val="span"/>
                <w:b/>
                <w:bCs/>
              </w:rPr>
            </w:pPr>
            <w:r w:rsidRPr="001F26C6">
              <w:rPr>
                <w:rStyle w:val="span"/>
                <w:b/>
                <w:bCs/>
              </w:rPr>
              <w:t>Obs.</w:t>
            </w:r>
            <w:r w:rsidR="001F26C6" w:rsidRPr="001F26C6">
              <w:rPr>
                <w:rStyle w:val="span"/>
                <w:b/>
                <w:bCs/>
              </w:rPr>
              <w:t>:</w:t>
            </w:r>
            <w:r>
              <w:rPr>
                <w:rStyle w:val="span"/>
                <w:b/>
                <w:bCs/>
              </w:rPr>
              <w:t xml:space="preserve"> Também líder de portaria na Empresa Serta Serviços </w:t>
            </w:r>
            <w:r w:rsidR="00DB0570">
              <w:rPr>
                <w:rStyle w:val="span"/>
                <w:b/>
                <w:bCs/>
              </w:rPr>
              <w:t>T</w:t>
            </w:r>
            <w:r>
              <w:rPr>
                <w:rStyle w:val="span"/>
                <w:b/>
                <w:bCs/>
              </w:rPr>
              <w:t>erceirizados.</w:t>
            </w:r>
          </w:p>
          <w:p w14:paraId="3F6610FC" w14:textId="77777777" w:rsidR="007F5C30" w:rsidRDefault="007F5C30" w:rsidP="007F5C30">
            <w:pPr>
              <w:pStyle w:val="documentulli"/>
              <w:spacing w:line="280" w:lineRule="atLeast"/>
              <w:ind w:left="460"/>
              <w:jc w:val="both"/>
              <w:rPr>
                <w:rStyle w:val="span"/>
              </w:rPr>
            </w:pPr>
          </w:p>
          <w:p w14:paraId="22CD6E16" w14:textId="77777777" w:rsidR="00500B0C" w:rsidRDefault="00500B0C" w:rsidP="007F5C30">
            <w:pPr>
              <w:pStyle w:val="documentulli"/>
              <w:spacing w:line="280" w:lineRule="atLeast"/>
              <w:ind w:left="460"/>
              <w:jc w:val="both"/>
              <w:rPr>
                <w:rStyle w:val="span"/>
              </w:rPr>
            </w:pPr>
          </w:p>
          <w:p w14:paraId="617A550C" w14:textId="77777777" w:rsidR="00500B0C" w:rsidRDefault="00500B0C" w:rsidP="007F5C30">
            <w:pPr>
              <w:pStyle w:val="documentulli"/>
              <w:spacing w:line="280" w:lineRule="atLeast"/>
              <w:ind w:left="460"/>
              <w:jc w:val="both"/>
              <w:rPr>
                <w:rStyle w:val="span"/>
              </w:rPr>
            </w:pPr>
          </w:p>
          <w:p w14:paraId="221B1F96" w14:textId="24B84F53" w:rsidR="00D04F39" w:rsidRPr="003D40C2" w:rsidRDefault="00D04F39" w:rsidP="00D04F39">
            <w:pPr>
              <w:pStyle w:val="documentulli"/>
              <w:spacing w:line="280" w:lineRule="atLeast"/>
              <w:ind w:left="460"/>
              <w:jc w:val="both"/>
              <w:rPr>
                <w:rStyle w:val="span"/>
              </w:rPr>
            </w:pPr>
          </w:p>
        </w:tc>
      </w:tr>
    </w:tbl>
    <w:p w14:paraId="1FD8349E" w14:textId="77777777" w:rsidR="00E453B1" w:rsidRPr="003D40C2" w:rsidRDefault="00E453B1" w:rsidP="003D40C2">
      <w:pPr>
        <w:jc w:val="both"/>
        <w:rPr>
          <w:vanish/>
        </w:rPr>
      </w:pPr>
    </w:p>
    <w:tbl>
      <w:tblPr>
        <w:tblStyle w:val="divdocumentdivparagraphTable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100"/>
        <w:gridCol w:w="8806"/>
      </w:tblGrid>
      <w:tr w:rsidR="00E453B1" w:rsidRPr="003D40C2" w14:paraId="600DAAFC" w14:textId="77777777">
        <w:trPr>
          <w:tblCellSpacing w:w="0" w:type="dxa"/>
        </w:trPr>
        <w:tc>
          <w:tcPr>
            <w:tcW w:w="2100" w:type="dxa"/>
            <w:tcMar>
              <w:top w:w="100" w:type="dxa"/>
              <w:left w:w="0" w:type="dxa"/>
              <w:bottom w:w="0" w:type="dxa"/>
              <w:right w:w="0" w:type="dxa"/>
            </w:tcMar>
            <w:hideMark/>
          </w:tcPr>
          <w:p w14:paraId="44676205" w14:textId="7C283656" w:rsidR="00E453B1" w:rsidRPr="003D40C2" w:rsidRDefault="00E453B1" w:rsidP="003D40C2">
            <w:pPr>
              <w:pStyle w:val="spandateswrapperParagraph"/>
              <w:spacing w:line="280" w:lineRule="atLeast"/>
              <w:jc w:val="both"/>
              <w:rPr>
                <w:rStyle w:val="spandateswrapper"/>
                <w:sz w:val="10"/>
                <w:szCs w:val="10"/>
              </w:rPr>
            </w:pPr>
          </w:p>
        </w:tc>
        <w:tc>
          <w:tcPr>
            <w:tcW w:w="8806" w:type="dxa"/>
            <w:tcMar>
              <w:top w:w="100" w:type="dxa"/>
              <w:left w:w="0" w:type="dxa"/>
              <w:bottom w:w="0" w:type="dxa"/>
              <w:right w:w="0" w:type="dxa"/>
            </w:tcMar>
            <w:hideMark/>
          </w:tcPr>
          <w:p w14:paraId="4D2844BD" w14:textId="21552A21" w:rsidR="00E453B1" w:rsidRDefault="00645734" w:rsidP="003D40C2">
            <w:pPr>
              <w:pStyle w:val="spandateswrapperParagraph"/>
              <w:spacing w:line="280" w:lineRule="atLeast"/>
              <w:jc w:val="both"/>
              <w:rPr>
                <w:rStyle w:val="singlecolumnspanpaddedlinenth-child1"/>
              </w:rPr>
            </w:pPr>
            <w:r>
              <w:rPr>
                <w:rStyle w:val="spanjobtitle"/>
              </w:rPr>
              <w:t>Líder</w:t>
            </w:r>
            <w:r w:rsidR="00134B35">
              <w:rPr>
                <w:rStyle w:val="spanjobtitle"/>
              </w:rPr>
              <w:t xml:space="preserve"> de </w:t>
            </w:r>
            <w:r w:rsidR="003535A9" w:rsidRPr="003D40C2">
              <w:rPr>
                <w:rStyle w:val="spanjobtitle"/>
              </w:rPr>
              <w:t xml:space="preserve">Recepção </w:t>
            </w:r>
            <w:r w:rsidR="004C233F">
              <w:rPr>
                <w:rStyle w:val="spanjobtitle"/>
              </w:rPr>
              <w:t>(Fechamento</w:t>
            </w:r>
            <w:r>
              <w:rPr>
                <w:rStyle w:val="spanjobtitle"/>
              </w:rPr>
              <w:t xml:space="preserve"> de Caixa e Orçamentos </w:t>
            </w:r>
            <w:r w:rsidR="003535A9" w:rsidRPr="003D40C2">
              <w:rPr>
                <w:rStyle w:val="spanjobtitle"/>
              </w:rPr>
              <w:t>Convênios</w:t>
            </w:r>
            <w:r w:rsidR="003535A9" w:rsidRPr="003D40C2">
              <w:rPr>
                <w:rStyle w:val="singlecolumnspanpaddedlinenth-child1"/>
              </w:rPr>
              <w:t xml:space="preserve"> </w:t>
            </w:r>
            <w:r w:rsidRPr="00F148D7">
              <w:rPr>
                <w:rStyle w:val="singlecolumnspanpaddedlinenth-child1"/>
                <w:b/>
                <w:bCs/>
              </w:rPr>
              <w:t xml:space="preserve">e </w:t>
            </w:r>
            <w:r w:rsidR="004C233F" w:rsidRPr="00F148D7">
              <w:rPr>
                <w:rStyle w:val="singlecolumnspanpaddedlinenth-child1"/>
                <w:b/>
                <w:bCs/>
              </w:rPr>
              <w:t>Particulares</w:t>
            </w:r>
            <w:r w:rsidR="004C233F">
              <w:rPr>
                <w:rStyle w:val="singlecolumnspanpaddedlinenth-child1"/>
                <w:b/>
                <w:bCs/>
              </w:rPr>
              <w:t>)</w:t>
            </w:r>
          </w:p>
          <w:p w14:paraId="7C74456B" w14:textId="77777777" w:rsidR="00D04F39" w:rsidRPr="003D40C2" w:rsidRDefault="00D04F39" w:rsidP="003D40C2">
            <w:pPr>
              <w:pStyle w:val="spandateswrapperParagraph"/>
              <w:spacing w:line="280" w:lineRule="atLeast"/>
              <w:jc w:val="both"/>
              <w:rPr>
                <w:rStyle w:val="span"/>
              </w:rPr>
            </w:pPr>
          </w:p>
          <w:p w14:paraId="414A2681" w14:textId="27BACD6F" w:rsidR="00D04F39" w:rsidRDefault="003535A9" w:rsidP="003D40C2">
            <w:pPr>
              <w:pStyle w:val="spanpaddedline"/>
              <w:spacing w:line="280" w:lineRule="atLeast"/>
              <w:jc w:val="both"/>
              <w:rPr>
                <w:rStyle w:val="span"/>
              </w:rPr>
            </w:pPr>
            <w:r w:rsidRPr="003D40C2">
              <w:rPr>
                <w:rStyle w:val="spancompanyname"/>
              </w:rPr>
              <w:t>Hospital Especializado</w:t>
            </w:r>
            <w:r w:rsidRPr="003D40C2">
              <w:rPr>
                <w:rStyle w:val="span"/>
              </w:rPr>
              <w:t xml:space="preserve"> – Ribeirão Preto</w:t>
            </w:r>
            <w:r w:rsidR="00D04F39">
              <w:rPr>
                <w:rStyle w:val="span"/>
              </w:rPr>
              <w:t xml:space="preserve"> SP</w:t>
            </w:r>
          </w:p>
          <w:p w14:paraId="1CE1E838" w14:textId="339377F8" w:rsidR="00E453B1" w:rsidRDefault="00E453B1" w:rsidP="003D40C2">
            <w:pPr>
              <w:pStyle w:val="spanpaddedline"/>
              <w:spacing w:line="280" w:lineRule="atLeast"/>
              <w:jc w:val="both"/>
              <w:rPr>
                <w:rStyle w:val="divdocumentsinglecolumnCharacter"/>
              </w:rPr>
            </w:pPr>
          </w:p>
          <w:p w14:paraId="2D9B4E5A" w14:textId="77777777" w:rsidR="00D04F39" w:rsidRPr="003D40C2" w:rsidRDefault="00D04F39" w:rsidP="003D40C2">
            <w:pPr>
              <w:pStyle w:val="spanpaddedline"/>
              <w:spacing w:line="280" w:lineRule="atLeast"/>
              <w:jc w:val="both"/>
              <w:rPr>
                <w:rStyle w:val="divdocumentsinglecolumnCharacter"/>
              </w:rPr>
            </w:pPr>
          </w:p>
          <w:p w14:paraId="219672DA" w14:textId="046A44D6" w:rsidR="00E453B1" w:rsidRPr="003D40C2" w:rsidRDefault="00FF1BCD" w:rsidP="003D40C2">
            <w:pPr>
              <w:pStyle w:val="documentulli"/>
              <w:numPr>
                <w:ilvl w:val="0"/>
                <w:numId w:val="2"/>
              </w:numPr>
              <w:spacing w:line="280" w:lineRule="atLeast"/>
              <w:ind w:left="460" w:hanging="210"/>
              <w:jc w:val="both"/>
              <w:rPr>
                <w:rStyle w:val="span"/>
              </w:rPr>
            </w:pPr>
            <w:r>
              <w:rPr>
                <w:rStyle w:val="span"/>
              </w:rPr>
              <w:t>Atendimento ao público.</w:t>
            </w:r>
          </w:p>
          <w:p w14:paraId="23C0EC1D" w14:textId="77777777" w:rsidR="00E453B1" w:rsidRPr="003D40C2" w:rsidRDefault="003535A9" w:rsidP="003D40C2">
            <w:pPr>
              <w:pStyle w:val="documentulli"/>
              <w:numPr>
                <w:ilvl w:val="0"/>
                <w:numId w:val="2"/>
              </w:numPr>
              <w:spacing w:line="280" w:lineRule="atLeast"/>
              <w:ind w:left="460" w:hanging="210"/>
              <w:jc w:val="both"/>
              <w:rPr>
                <w:rStyle w:val="span"/>
              </w:rPr>
            </w:pPr>
            <w:r w:rsidRPr="003D40C2">
              <w:rPr>
                <w:rStyle w:val="span"/>
              </w:rPr>
              <w:t>Melhoria da nota do serviço de atendimento ao cliente da empresa</w:t>
            </w:r>
          </w:p>
          <w:p w14:paraId="3B2EE2FC" w14:textId="77777777" w:rsidR="00E453B1" w:rsidRPr="003D40C2" w:rsidRDefault="003535A9" w:rsidP="003D40C2">
            <w:pPr>
              <w:pStyle w:val="documentulli"/>
              <w:numPr>
                <w:ilvl w:val="0"/>
                <w:numId w:val="2"/>
              </w:numPr>
              <w:spacing w:line="280" w:lineRule="atLeast"/>
              <w:ind w:left="460" w:hanging="210"/>
              <w:jc w:val="both"/>
              <w:rPr>
                <w:rStyle w:val="span"/>
              </w:rPr>
            </w:pPr>
            <w:r w:rsidRPr="003D40C2">
              <w:rPr>
                <w:rStyle w:val="span"/>
              </w:rPr>
              <w:t>Monitoramento de múltiplos bancos de dados para acompanhar todo o inventário da empresa.</w:t>
            </w:r>
          </w:p>
          <w:p w14:paraId="1714F762" w14:textId="47A39F15" w:rsidR="00E453B1" w:rsidRDefault="003535A9" w:rsidP="003D40C2">
            <w:pPr>
              <w:pStyle w:val="documentulli"/>
              <w:numPr>
                <w:ilvl w:val="0"/>
                <w:numId w:val="2"/>
              </w:numPr>
              <w:spacing w:line="280" w:lineRule="atLeast"/>
              <w:ind w:left="460" w:hanging="210"/>
              <w:jc w:val="both"/>
              <w:rPr>
                <w:rStyle w:val="span"/>
              </w:rPr>
            </w:pPr>
            <w:r w:rsidRPr="003D40C2">
              <w:rPr>
                <w:rStyle w:val="span"/>
              </w:rPr>
              <w:t>Auxílio ao desenvolvimento das operações e resoluções de problemas, prestando um serviço de atendimento ao cliente</w:t>
            </w:r>
            <w:r w:rsidR="00FF1BCD">
              <w:rPr>
                <w:rStyle w:val="span"/>
              </w:rPr>
              <w:t>.</w:t>
            </w:r>
          </w:p>
          <w:p w14:paraId="6B1AC444" w14:textId="7CE84429" w:rsidR="007F5C30" w:rsidRDefault="007F5C30" w:rsidP="007F5C30">
            <w:pPr>
              <w:pStyle w:val="documentulli"/>
              <w:spacing w:line="280" w:lineRule="atLeast"/>
              <w:ind w:left="460"/>
              <w:jc w:val="both"/>
              <w:rPr>
                <w:rStyle w:val="span"/>
              </w:rPr>
            </w:pPr>
          </w:p>
          <w:p w14:paraId="55B9F56C" w14:textId="77777777" w:rsidR="005F38DD" w:rsidRDefault="005F38DD" w:rsidP="007F5C30">
            <w:pPr>
              <w:pStyle w:val="documentulli"/>
              <w:spacing w:line="280" w:lineRule="atLeast"/>
              <w:ind w:left="460"/>
              <w:jc w:val="both"/>
              <w:rPr>
                <w:rStyle w:val="span"/>
              </w:rPr>
            </w:pPr>
          </w:p>
          <w:p w14:paraId="269DDA8B" w14:textId="77777777" w:rsidR="005F38DD" w:rsidRDefault="005F38DD" w:rsidP="007F5C30">
            <w:pPr>
              <w:pStyle w:val="documentulli"/>
              <w:spacing w:line="280" w:lineRule="atLeast"/>
              <w:ind w:left="460"/>
              <w:jc w:val="both"/>
              <w:rPr>
                <w:rStyle w:val="span"/>
              </w:rPr>
            </w:pPr>
          </w:p>
          <w:p w14:paraId="75B07012" w14:textId="77777777" w:rsidR="005F38DD" w:rsidRDefault="005F38DD" w:rsidP="007F5C30">
            <w:pPr>
              <w:pStyle w:val="documentulli"/>
              <w:spacing w:line="280" w:lineRule="atLeast"/>
              <w:ind w:left="460"/>
              <w:jc w:val="both"/>
              <w:rPr>
                <w:rStyle w:val="span"/>
              </w:rPr>
            </w:pPr>
          </w:p>
          <w:p w14:paraId="7BE602C5" w14:textId="77777777" w:rsidR="005F38DD" w:rsidRDefault="005F38DD" w:rsidP="007F5C30">
            <w:pPr>
              <w:pStyle w:val="documentulli"/>
              <w:spacing w:line="280" w:lineRule="atLeast"/>
              <w:ind w:left="460"/>
              <w:jc w:val="both"/>
              <w:rPr>
                <w:rStyle w:val="span"/>
              </w:rPr>
            </w:pPr>
          </w:p>
          <w:p w14:paraId="0BFAA1BA" w14:textId="77777777" w:rsidR="005F38DD" w:rsidRDefault="005F38DD" w:rsidP="007F5C30">
            <w:pPr>
              <w:pStyle w:val="documentulli"/>
              <w:spacing w:line="280" w:lineRule="atLeast"/>
              <w:ind w:left="460"/>
              <w:jc w:val="both"/>
              <w:rPr>
                <w:rStyle w:val="span"/>
              </w:rPr>
            </w:pPr>
          </w:p>
          <w:p w14:paraId="10967344" w14:textId="77777777" w:rsidR="005F38DD" w:rsidRDefault="005F38DD" w:rsidP="007F5C30">
            <w:pPr>
              <w:pStyle w:val="documentulli"/>
              <w:spacing w:line="280" w:lineRule="atLeast"/>
              <w:ind w:left="460"/>
              <w:jc w:val="both"/>
              <w:rPr>
                <w:rStyle w:val="span"/>
              </w:rPr>
            </w:pPr>
          </w:p>
          <w:p w14:paraId="2C2344A8" w14:textId="50102980" w:rsidR="00D04F39" w:rsidRPr="003D40C2" w:rsidRDefault="00D04F39" w:rsidP="00D04F39">
            <w:pPr>
              <w:pStyle w:val="documentulli"/>
              <w:spacing w:line="280" w:lineRule="atLeast"/>
              <w:ind w:left="460"/>
              <w:jc w:val="both"/>
              <w:rPr>
                <w:rStyle w:val="span"/>
              </w:rPr>
            </w:pPr>
          </w:p>
        </w:tc>
      </w:tr>
    </w:tbl>
    <w:p w14:paraId="07656A1B" w14:textId="77777777" w:rsidR="00E453B1" w:rsidRPr="003D40C2" w:rsidRDefault="00E453B1" w:rsidP="003D40C2">
      <w:pPr>
        <w:jc w:val="both"/>
        <w:rPr>
          <w:vanish/>
        </w:rPr>
      </w:pPr>
    </w:p>
    <w:tbl>
      <w:tblPr>
        <w:tblStyle w:val="divdocumentdivparagraphTable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127"/>
        <w:gridCol w:w="8779"/>
      </w:tblGrid>
      <w:tr w:rsidR="003D40C2" w:rsidRPr="003D40C2" w14:paraId="37F22588" w14:textId="77777777" w:rsidTr="00D04F39">
        <w:trPr>
          <w:tblCellSpacing w:w="0" w:type="dxa"/>
        </w:trPr>
        <w:tc>
          <w:tcPr>
            <w:tcW w:w="2127" w:type="dxa"/>
            <w:tcMar>
              <w:top w:w="100" w:type="dxa"/>
              <w:left w:w="0" w:type="dxa"/>
              <w:bottom w:w="0" w:type="dxa"/>
              <w:right w:w="0" w:type="dxa"/>
            </w:tcMar>
            <w:hideMark/>
          </w:tcPr>
          <w:p w14:paraId="1AF3F10C" w14:textId="77777777" w:rsidR="00E453B1" w:rsidRDefault="00E453B1" w:rsidP="003D40C2">
            <w:pPr>
              <w:pStyle w:val="spandateswrapperParagraph"/>
              <w:spacing w:line="280" w:lineRule="atLeast"/>
              <w:jc w:val="both"/>
              <w:rPr>
                <w:rStyle w:val="spandateswrapper"/>
                <w:i/>
                <w:iCs/>
                <w:sz w:val="10"/>
                <w:szCs w:val="10"/>
              </w:rPr>
            </w:pPr>
          </w:p>
          <w:p w14:paraId="58A43824" w14:textId="6B258F36" w:rsidR="00134B35" w:rsidRPr="000862D7" w:rsidRDefault="00134B35" w:rsidP="003D40C2">
            <w:pPr>
              <w:pStyle w:val="spandateswrapperParagraph"/>
              <w:spacing w:line="280" w:lineRule="atLeast"/>
              <w:jc w:val="both"/>
              <w:rPr>
                <w:rStyle w:val="spandateswrapper"/>
                <w:i/>
                <w:iCs/>
                <w:sz w:val="10"/>
                <w:szCs w:val="10"/>
              </w:rPr>
            </w:pPr>
          </w:p>
        </w:tc>
        <w:tc>
          <w:tcPr>
            <w:tcW w:w="8779" w:type="dxa"/>
            <w:tcMar>
              <w:top w:w="100" w:type="dxa"/>
              <w:left w:w="0" w:type="dxa"/>
              <w:bottom w:w="0" w:type="dxa"/>
              <w:right w:w="0" w:type="dxa"/>
            </w:tcMar>
            <w:hideMark/>
          </w:tcPr>
          <w:p w14:paraId="68408E87" w14:textId="5B23A20A" w:rsidR="00D04F39" w:rsidRPr="00BB3C2F" w:rsidRDefault="009259D6" w:rsidP="003D40C2">
            <w:pPr>
              <w:pStyle w:val="spandateswrapperParagraph"/>
              <w:spacing w:line="280" w:lineRule="atLeast"/>
              <w:jc w:val="both"/>
              <w:rPr>
                <w:rStyle w:val="singlecolumnspanpaddedlinenth-child1"/>
                <w:b/>
                <w:bCs/>
              </w:rPr>
            </w:pPr>
            <w:r>
              <w:rPr>
                <w:rStyle w:val="spanjobtitle"/>
              </w:rPr>
              <w:t>Líde</w:t>
            </w:r>
            <w:r w:rsidR="00866F51">
              <w:rPr>
                <w:rStyle w:val="spanjobtitle"/>
              </w:rPr>
              <w:t>r</w:t>
            </w:r>
            <w:r w:rsidR="00134B35">
              <w:rPr>
                <w:rStyle w:val="spanjobtitle"/>
              </w:rPr>
              <w:t xml:space="preserve"> de </w:t>
            </w:r>
            <w:r w:rsidR="003535A9" w:rsidRPr="003D40C2">
              <w:rPr>
                <w:rStyle w:val="spanjobtitle"/>
              </w:rPr>
              <w:t xml:space="preserve">Recepção e </w:t>
            </w:r>
            <w:r>
              <w:rPr>
                <w:rStyle w:val="spanjobtitle"/>
              </w:rPr>
              <w:t xml:space="preserve">Faturamento de </w:t>
            </w:r>
            <w:r w:rsidR="003535A9" w:rsidRPr="00BB3C2F">
              <w:rPr>
                <w:rStyle w:val="spanjobtitle"/>
              </w:rPr>
              <w:t>Convênios</w:t>
            </w:r>
            <w:r w:rsidRPr="00BB3C2F">
              <w:rPr>
                <w:rStyle w:val="singlecolumnspanpaddedlinenth-child1"/>
                <w:b/>
                <w:bCs/>
              </w:rPr>
              <w:t xml:space="preserve"> e Particulares</w:t>
            </w:r>
          </w:p>
          <w:p w14:paraId="5A78CF2B" w14:textId="77777777" w:rsidR="00D04F39" w:rsidRPr="00BB3C2F" w:rsidRDefault="00D04F39" w:rsidP="003D40C2">
            <w:pPr>
              <w:pStyle w:val="spandateswrapperParagraph"/>
              <w:spacing w:line="280" w:lineRule="atLeast"/>
              <w:jc w:val="both"/>
              <w:rPr>
                <w:rStyle w:val="span"/>
                <w:b/>
                <w:bCs/>
              </w:rPr>
            </w:pPr>
          </w:p>
          <w:p w14:paraId="47E73D87" w14:textId="209987BC" w:rsidR="00E453B1" w:rsidRDefault="003535A9" w:rsidP="003D40C2">
            <w:pPr>
              <w:pStyle w:val="spanpaddedline"/>
              <w:spacing w:line="280" w:lineRule="atLeast"/>
              <w:jc w:val="both"/>
              <w:rPr>
                <w:rStyle w:val="divdocumentsinglecolumnCharacter"/>
              </w:rPr>
            </w:pPr>
            <w:r w:rsidRPr="003D40C2">
              <w:rPr>
                <w:rStyle w:val="spancompanyname"/>
              </w:rPr>
              <w:t>Hospital São Paulo</w:t>
            </w:r>
            <w:r w:rsidRPr="003D40C2">
              <w:rPr>
                <w:rStyle w:val="span"/>
              </w:rPr>
              <w:t xml:space="preserve"> – Ribeirão Preto, SP</w:t>
            </w:r>
            <w:r w:rsidRPr="003D40C2">
              <w:rPr>
                <w:rStyle w:val="divdocumentsinglecolumnCharacter"/>
              </w:rPr>
              <w:t xml:space="preserve"> </w:t>
            </w:r>
          </w:p>
          <w:p w14:paraId="3CF8F410" w14:textId="77777777" w:rsidR="00D04F39" w:rsidRPr="003D40C2" w:rsidRDefault="00D04F39" w:rsidP="003D40C2">
            <w:pPr>
              <w:pStyle w:val="spanpaddedline"/>
              <w:spacing w:line="280" w:lineRule="atLeast"/>
              <w:jc w:val="both"/>
              <w:rPr>
                <w:rStyle w:val="divdocumentsinglecolumnCharacter"/>
              </w:rPr>
            </w:pPr>
          </w:p>
          <w:p w14:paraId="0D30514B" w14:textId="68EED8A6" w:rsidR="00E453B1" w:rsidRPr="003D40C2" w:rsidRDefault="00FF1BCD" w:rsidP="003D40C2">
            <w:pPr>
              <w:pStyle w:val="documentulli"/>
              <w:numPr>
                <w:ilvl w:val="0"/>
                <w:numId w:val="3"/>
              </w:numPr>
              <w:spacing w:line="280" w:lineRule="atLeast"/>
              <w:ind w:left="460" w:hanging="210"/>
              <w:jc w:val="both"/>
              <w:rPr>
                <w:rStyle w:val="span"/>
              </w:rPr>
            </w:pPr>
            <w:r>
              <w:rPr>
                <w:rStyle w:val="span"/>
              </w:rPr>
              <w:t>Atendimento ao público.</w:t>
            </w:r>
          </w:p>
          <w:p w14:paraId="11AB5748" w14:textId="77777777" w:rsidR="00E453B1" w:rsidRPr="003D40C2" w:rsidRDefault="003535A9" w:rsidP="003D40C2">
            <w:pPr>
              <w:pStyle w:val="documentulli"/>
              <w:numPr>
                <w:ilvl w:val="0"/>
                <w:numId w:val="3"/>
              </w:numPr>
              <w:spacing w:line="280" w:lineRule="atLeast"/>
              <w:ind w:left="460" w:hanging="210"/>
              <w:jc w:val="both"/>
              <w:rPr>
                <w:rStyle w:val="span"/>
              </w:rPr>
            </w:pPr>
            <w:r w:rsidRPr="003D40C2">
              <w:rPr>
                <w:rStyle w:val="span"/>
              </w:rPr>
              <w:t>Entrega de serviço excepcional para cada consumidor, ouvindo preocupações e respondendo dúvidas.</w:t>
            </w:r>
          </w:p>
          <w:p w14:paraId="263B5B4C" w14:textId="77777777" w:rsidR="00640A75" w:rsidRDefault="003535A9" w:rsidP="003D40C2">
            <w:pPr>
              <w:pStyle w:val="documentulli"/>
              <w:numPr>
                <w:ilvl w:val="0"/>
                <w:numId w:val="3"/>
              </w:numPr>
              <w:spacing w:line="280" w:lineRule="atLeast"/>
              <w:ind w:left="460" w:hanging="210"/>
              <w:jc w:val="both"/>
              <w:rPr>
                <w:rStyle w:val="span"/>
              </w:rPr>
            </w:pPr>
            <w:r w:rsidRPr="003D40C2">
              <w:rPr>
                <w:rStyle w:val="span"/>
              </w:rPr>
              <w:t>Auxílio no desenvolvimento das operações e resoluções de problemas, prestando um serviço de atendimento ao cliente</w:t>
            </w:r>
            <w:r w:rsidR="00FF1BCD">
              <w:rPr>
                <w:rStyle w:val="span"/>
              </w:rPr>
              <w:t>.</w:t>
            </w:r>
            <w:r w:rsidR="00640A75">
              <w:rPr>
                <w:rStyle w:val="span"/>
              </w:rPr>
              <w:t xml:space="preserve"> </w:t>
            </w:r>
          </w:p>
          <w:p w14:paraId="1523EBCA" w14:textId="142525BC" w:rsidR="00E453B1" w:rsidRDefault="00640A75" w:rsidP="003D40C2">
            <w:pPr>
              <w:pStyle w:val="documentulli"/>
              <w:numPr>
                <w:ilvl w:val="0"/>
                <w:numId w:val="3"/>
              </w:numPr>
              <w:spacing w:line="280" w:lineRule="atLeast"/>
              <w:ind w:left="460" w:hanging="210"/>
              <w:jc w:val="both"/>
              <w:rPr>
                <w:rStyle w:val="span"/>
              </w:rPr>
            </w:pPr>
            <w:r>
              <w:rPr>
                <w:rStyle w:val="span"/>
              </w:rPr>
              <w:t>Montagem e conferência de guias de convênio para encaminhamento ao faturamento.</w:t>
            </w:r>
          </w:p>
          <w:p w14:paraId="3FE86531" w14:textId="003D1816" w:rsidR="00640A75" w:rsidRDefault="00640A75" w:rsidP="00640A75">
            <w:pPr>
              <w:pStyle w:val="documentulli"/>
              <w:spacing w:line="280" w:lineRule="atLeast"/>
              <w:ind w:left="250"/>
              <w:jc w:val="both"/>
              <w:rPr>
                <w:rStyle w:val="span"/>
              </w:rPr>
            </w:pPr>
          </w:p>
          <w:p w14:paraId="6754B932" w14:textId="0C2B1206" w:rsidR="00D04F39" w:rsidRDefault="00640A75" w:rsidP="007511E1">
            <w:pPr>
              <w:pStyle w:val="documentulli"/>
              <w:spacing w:line="280" w:lineRule="atLeast"/>
              <w:jc w:val="both"/>
              <w:rPr>
                <w:rStyle w:val="span"/>
              </w:rPr>
            </w:pPr>
            <w:r>
              <w:rPr>
                <w:rStyle w:val="span"/>
                <w:b/>
                <w:bCs/>
              </w:rPr>
              <w:t xml:space="preserve">      </w:t>
            </w:r>
          </w:p>
          <w:p w14:paraId="284302D8" w14:textId="096A3E45" w:rsidR="00F2318D" w:rsidRDefault="00F2318D" w:rsidP="00F2318D">
            <w:pPr>
              <w:pStyle w:val="documentulli"/>
              <w:spacing w:line="280" w:lineRule="atLeast"/>
              <w:ind w:left="250"/>
              <w:jc w:val="both"/>
              <w:rPr>
                <w:rStyle w:val="span"/>
                <w:b/>
                <w:bCs/>
              </w:rPr>
            </w:pPr>
            <w:r w:rsidRPr="00F2318D">
              <w:rPr>
                <w:rStyle w:val="span"/>
                <w:b/>
                <w:bCs/>
              </w:rPr>
              <w:t xml:space="preserve">Supervisor de </w:t>
            </w:r>
            <w:r>
              <w:rPr>
                <w:rStyle w:val="span"/>
                <w:b/>
                <w:bCs/>
              </w:rPr>
              <w:t>V</w:t>
            </w:r>
            <w:r w:rsidRPr="00F2318D">
              <w:rPr>
                <w:rStyle w:val="span"/>
                <w:b/>
                <w:bCs/>
              </w:rPr>
              <w:t xml:space="preserve">endas </w:t>
            </w:r>
            <w:r w:rsidR="00866F51">
              <w:rPr>
                <w:rStyle w:val="span"/>
                <w:b/>
                <w:bCs/>
              </w:rPr>
              <w:t>e Vendedor</w:t>
            </w:r>
          </w:p>
          <w:p w14:paraId="2F97A320" w14:textId="77777777" w:rsidR="00D04F39" w:rsidRDefault="00D04F39" w:rsidP="00F2318D">
            <w:pPr>
              <w:pStyle w:val="documentulli"/>
              <w:spacing w:line="280" w:lineRule="atLeast"/>
              <w:ind w:left="250"/>
              <w:jc w:val="both"/>
              <w:rPr>
                <w:rStyle w:val="span"/>
                <w:b/>
                <w:bCs/>
              </w:rPr>
            </w:pPr>
          </w:p>
          <w:p w14:paraId="0B7F6AB6" w14:textId="3B6E2323" w:rsidR="0093665C" w:rsidRDefault="0093665C" w:rsidP="00F2318D">
            <w:pPr>
              <w:pStyle w:val="documentulli"/>
              <w:spacing w:line="280" w:lineRule="atLeast"/>
              <w:ind w:left="250"/>
              <w:jc w:val="both"/>
              <w:rPr>
                <w:rStyle w:val="span"/>
              </w:rPr>
            </w:pPr>
            <w:r>
              <w:rPr>
                <w:rStyle w:val="span"/>
                <w:b/>
                <w:bCs/>
              </w:rPr>
              <w:t xml:space="preserve">Transistec Net e Master Embratel </w:t>
            </w:r>
            <w:r w:rsidR="00554F3A">
              <w:rPr>
                <w:rStyle w:val="span"/>
                <w:b/>
                <w:bCs/>
              </w:rPr>
              <w:t xml:space="preserve">– </w:t>
            </w:r>
            <w:r w:rsidR="00554F3A" w:rsidRPr="00554F3A">
              <w:rPr>
                <w:rStyle w:val="span"/>
              </w:rPr>
              <w:t>R</w:t>
            </w:r>
            <w:r w:rsidR="00554F3A">
              <w:rPr>
                <w:rStyle w:val="span"/>
              </w:rPr>
              <w:t>ibeirão</w:t>
            </w:r>
            <w:r w:rsidR="00554F3A" w:rsidRPr="00554F3A">
              <w:rPr>
                <w:rStyle w:val="span"/>
              </w:rPr>
              <w:t xml:space="preserve"> P</w:t>
            </w:r>
            <w:r w:rsidR="00554F3A">
              <w:rPr>
                <w:rStyle w:val="span"/>
              </w:rPr>
              <w:t>reto</w:t>
            </w:r>
            <w:r w:rsidR="00554F3A" w:rsidRPr="00554F3A">
              <w:rPr>
                <w:rStyle w:val="span"/>
              </w:rPr>
              <w:t>, SP</w:t>
            </w:r>
          </w:p>
          <w:p w14:paraId="0B46B87B" w14:textId="77777777" w:rsidR="00D04F39" w:rsidRPr="00554F3A" w:rsidRDefault="00D04F39" w:rsidP="00F2318D">
            <w:pPr>
              <w:pStyle w:val="documentulli"/>
              <w:spacing w:line="280" w:lineRule="atLeast"/>
              <w:ind w:left="250"/>
              <w:jc w:val="both"/>
              <w:rPr>
                <w:rStyle w:val="span"/>
              </w:rPr>
            </w:pPr>
          </w:p>
          <w:p w14:paraId="0D8FB183" w14:textId="77777777" w:rsidR="00F2318D" w:rsidRPr="003D40C2" w:rsidRDefault="00F2318D" w:rsidP="00F2318D">
            <w:pPr>
              <w:pStyle w:val="documentulli"/>
              <w:numPr>
                <w:ilvl w:val="0"/>
                <w:numId w:val="3"/>
              </w:numPr>
              <w:spacing w:line="280" w:lineRule="atLeast"/>
              <w:ind w:left="460" w:hanging="210"/>
              <w:jc w:val="both"/>
              <w:rPr>
                <w:rStyle w:val="span"/>
              </w:rPr>
            </w:pPr>
            <w:r>
              <w:rPr>
                <w:rStyle w:val="span"/>
              </w:rPr>
              <w:t>Atendimento ao público.</w:t>
            </w:r>
          </w:p>
          <w:p w14:paraId="5C999447" w14:textId="77777777" w:rsidR="00F2318D" w:rsidRPr="003D40C2" w:rsidRDefault="00F2318D" w:rsidP="00F2318D">
            <w:pPr>
              <w:pStyle w:val="documentulli"/>
              <w:numPr>
                <w:ilvl w:val="0"/>
                <w:numId w:val="3"/>
              </w:numPr>
              <w:spacing w:line="280" w:lineRule="atLeast"/>
              <w:ind w:left="460" w:hanging="210"/>
              <w:jc w:val="both"/>
              <w:rPr>
                <w:rStyle w:val="span"/>
              </w:rPr>
            </w:pPr>
            <w:r w:rsidRPr="003D40C2">
              <w:rPr>
                <w:rStyle w:val="span"/>
              </w:rPr>
              <w:t>Entrega de serviço excepcional para cada consumidor, ouvindo preocupações e respondendo dúvidas.</w:t>
            </w:r>
          </w:p>
          <w:p w14:paraId="0ADA4FA6" w14:textId="7B63A3CC" w:rsidR="00F2318D" w:rsidRDefault="00F2318D" w:rsidP="00F2318D">
            <w:pPr>
              <w:pStyle w:val="documentulli"/>
              <w:numPr>
                <w:ilvl w:val="0"/>
                <w:numId w:val="3"/>
              </w:numPr>
              <w:spacing w:line="280" w:lineRule="atLeast"/>
              <w:ind w:left="460" w:hanging="210"/>
              <w:jc w:val="both"/>
              <w:rPr>
                <w:rStyle w:val="span"/>
              </w:rPr>
            </w:pPr>
            <w:r w:rsidRPr="003D40C2">
              <w:rPr>
                <w:rStyle w:val="span"/>
              </w:rPr>
              <w:t>Auxílio no desenvolvimento das operações e resoluções de problemas, prestando um serviço de atendimento ao cliente</w:t>
            </w:r>
            <w:r>
              <w:rPr>
                <w:rStyle w:val="span"/>
              </w:rPr>
              <w:t>.</w:t>
            </w:r>
          </w:p>
          <w:p w14:paraId="388FD274" w14:textId="35B7EF91" w:rsidR="0093665C" w:rsidRDefault="0093665C" w:rsidP="00F2318D">
            <w:pPr>
              <w:pStyle w:val="documentulli"/>
              <w:numPr>
                <w:ilvl w:val="0"/>
                <w:numId w:val="3"/>
              </w:numPr>
              <w:spacing w:line="280" w:lineRule="atLeast"/>
              <w:ind w:left="460" w:hanging="210"/>
              <w:jc w:val="both"/>
              <w:rPr>
                <w:rStyle w:val="span"/>
              </w:rPr>
            </w:pPr>
            <w:r>
              <w:rPr>
                <w:rStyle w:val="span"/>
              </w:rPr>
              <w:t>Vendas TV a Cabo, Telefonia e Internet – Metas de vendas.</w:t>
            </w:r>
          </w:p>
          <w:p w14:paraId="0E7C72E3" w14:textId="77777777" w:rsidR="00BA2B83" w:rsidRDefault="00BA2B83" w:rsidP="00BA2B83">
            <w:pPr>
              <w:pStyle w:val="documentulli"/>
              <w:spacing w:line="280" w:lineRule="atLeast"/>
              <w:ind w:left="250"/>
              <w:jc w:val="both"/>
              <w:rPr>
                <w:rStyle w:val="span"/>
              </w:rPr>
            </w:pPr>
          </w:p>
          <w:p w14:paraId="5F354E37" w14:textId="77777777" w:rsidR="00BA2B83" w:rsidRDefault="00BA2B83" w:rsidP="00BA2B83">
            <w:pPr>
              <w:pStyle w:val="documentulli"/>
              <w:spacing w:line="280" w:lineRule="atLeast"/>
              <w:ind w:left="250"/>
              <w:jc w:val="both"/>
              <w:rPr>
                <w:rStyle w:val="span"/>
              </w:rPr>
            </w:pPr>
          </w:p>
          <w:p w14:paraId="4CA3CB20" w14:textId="4AA36055" w:rsidR="00BA2B83" w:rsidRPr="00BA2B83" w:rsidRDefault="00BA2B83" w:rsidP="00BA2B83">
            <w:pPr>
              <w:pStyle w:val="documentulli"/>
              <w:spacing w:line="280" w:lineRule="atLeast"/>
              <w:jc w:val="both"/>
              <w:rPr>
                <w:rStyle w:val="span"/>
                <w:b/>
                <w:bCs/>
              </w:rPr>
            </w:pPr>
            <w:r>
              <w:rPr>
                <w:rStyle w:val="span"/>
              </w:rPr>
              <w:t xml:space="preserve">     </w:t>
            </w:r>
            <w:r w:rsidRPr="00BA2B83">
              <w:rPr>
                <w:rStyle w:val="span"/>
                <w:b/>
                <w:bCs/>
              </w:rPr>
              <w:t>OPERADOR DE PORTARIA REMOTA</w:t>
            </w:r>
            <w:r w:rsidR="00DB5B36">
              <w:rPr>
                <w:rStyle w:val="span"/>
                <w:b/>
                <w:bCs/>
              </w:rPr>
              <w:t xml:space="preserve"> E MONITORAMENTO</w:t>
            </w:r>
          </w:p>
          <w:p w14:paraId="48B702C6" w14:textId="77777777" w:rsidR="00BA2B83" w:rsidRPr="00BA2B83" w:rsidRDefault="00BA2B83" w:rsidP="00BA2B83">
            <w:pPr>
              <w:pStyle w:val="documentulli"/>
              <w:spacing w:line="280" w:lineRule="atLeast"/>
              <w:jc w:val="both"/>
              <w:rPr>
                <w:rStyle w:val="span"/>
                <w:b/>
                <w:bCs/>
              </w:rPr>
            </w:pPr>
          </w:p>
          <w:p w14:paraId="4AABB222" w14:textId="61B6544F" w:rsidR="00BA2B83" w:rsidRDefault="00BA2B83" w:rsidP="00F2318D">
            <w:pPr>
              <w:pStyle w:val="documentulli"/>
              <w:numPr>
                <w:ilvl w:val="0"/>
                <w:numId w:val="3"/>
              </w:numPr>
              <w:spacing w:line="280" w:lineRule="atLeast"/>
              <w:ind w:left="460" w:hanging="210"/>
              <w:jc w:val="both"/>
              <w:rPr>
                <w:rStyle w:val="span"/>
              </w:rPr>
            </w:pPr>
            <w:r>
              <w:rPr>
                <w:rStyle w:val="span"/>
              </w:rPr>
              <w:t>Monitoramento e atendimento Portaria Virtual.</w:t>
            </w:r>
          </w:p>
          <w:p w14:paraId="0A204FBC" w14:textId="77777777" w:rsidR="00BA2B83" w:rsidRDefault="00BA2B83" w:rsidP="00BA2B83">
            <w:pPr>
              <w:pStyle w:val="documentulli"/>
              <w:spacing w:line="280" w:lineRule="atLeast"/>
              <w:jc w:val="both"/>
              <w:rPr>
                <w:rStyle w:val="span"/>
              </w:rPr>
            </w:pPr>
          </w:p>
          <w:p w14:paraId="6C6E5AC6" w14:textId="11128BA4" w:rsidR="00D04F39" w:rsidRDefault="00607258" w:rsidP="00607258">
            <w:pPr>
              <w:pStyle w:val="documentulli"/>
              <w:spacing w:line="280" w:lineRule="atLeast"/>
              <w:ind w:left="460"/>
              <w:jc w:val="both"/>
              <w:rPr>
                <w:rStyle w:val="span"/>
              </w:rPr>
            </w:pPr>
            <w:r>
              <w:rPr>
                <w:rStyle w:val="span"/>
              </w:rPr>
              <w:t xml:space="preserve">Empresa RMA </w:t>
            </w:r>
            <w:r w:rsidR="009019EA">
              <w:rPr>
                <w:rStyle w:val="span"/>
              </w:rPr>
              <w:t>P</w:t>
            </w:r>
            <w:r>
              <w:rPr>
                <w:rStyle w:val="span"/>
              </w:rPr>
              <w:t xml:space="preserve">ortaria virtual e </w:t>
            </w:r>
            <w:r w:rsidR="009019EA">
              <w:rPr>
                <w:rStyle w:val="span"/>
              </w:rPr>
              <w:t>M</w:t>
            </w:r>
            <w:r>
              <w:rPr>
                <w:rStyle w:val="span"/>
              </w:rPr>
              <w:t>onitoramento</w:t>
            </w:r>
            <w:r w:rsidR="00FB301B">
              <w:rPr>
                <w:rStyle w:val="span"/>
              </w:rPr>
              <w:t xml:space="preserve"> </w:t>
            </w:r>
            <w:r w:rsidR="009019EA">
              <w:rPr>
                <w:rStyle w:val="span"/>
              </w:rPr>
              <w:t>(Empresa transferida para São Paulo)</w:t>
            </w:r>
          </w:p>
          <w:p w14:paraId="3D91DCA4" w14:textId="77777777" w:rsidR="00272ECE" w:rsidRDefault="00272ECE" w:rsidP="00607258">
            <w:pPr>
              <w:pStyle w:val="documentulli"/>
              <w:spacing w:line="280" w:lineRule="atLeast"/>
              <w:ind w:left="460"/>
              <w:jc w:val="both"/>
              <w:rPr>
                <w:rStyle w:val="span"/>
              </w:rPr>
            </w:pPr>
          </w:p>
          <w:p w14:paraId="6C5A1FF1" w14:textId="56FF3473" w:rsidR="00272ECE" w:rsidRDefault="00272ECE" w:rsidP="00272ECE">
            <w:pPr>
              <w:pStyle w:val="documentulli"/>
              <w:spacing w:line="280" w:lineRule="atLeast"/>
              <w:jc w:val="both"/>
              <w:rPr>
                <w:rStyle w:val="span"/>
              </w:rPr>
            </w:pPr>
            <w:r>
              <w:rPr>
                <w:rStyle w:val="span"/>
              </w:rPr>
              <w:t xml:space="preserve">     </w:t>
            </w:r>
            <w:r w:rsidRPr="005B7C22">
              <w:rPr>
                <w:rStyle w:val="span"/>
                <w:b/>
                <w:bCs/>
              </w:rPr>
              <w:t>OBS</w:t>
            </w:r>
            <w:r>
              <w:rPr>
                <w:rStyle w:val="span"/>
              </w:rPr>
              <w:t xml:space="preserve">: Experiência em financeiro, </w:t>
            </w:r>
            <w:r w:rsidR="0056227F">
              <w:rPr>
                <w:rStyle w:val="span"/>
              </w:rPr>
              <w:t xml:space="preserve">rotinas administrativas, atendimento ao público, </w:t>
            </w:r>
            <w:r w:rsidR="00334445">
              <w:rPr>
                <w:rStyle w:val="span"/>
              </w:rPr>
              <w:t xml:space="preserve">portaria, </w:t>
            </w:r>
            <w:r w:rsidR="00B2014A">
              <w:rPr>
                <w:rStyle w:val="span"/>
              </w:rPr>
              <w:t>vendas, telemarketing</w:t>
            </w:r>
            <w:r w:rsidR="00D65675">
              <w:rPr>
                <w:rStyle w:val="span"/>
              </w:rPr>
              <w:t>, monitoramento</w:t>
            </w:r>
            <w:r w:rsidR="00DB5B36">
              <w:rPr>
                <w:rStyle w:val="span"/>
              </w:rPr>
              <w:t xml:space="preserve"> (empresas, condomínios, obras, hotéis, estacionamentos).</w:t>
            </w:r>
          </w:p>
          <w:p w14:paraId="2800B5A6" w14:textId="77777777" w:rsidR="00D4386D" w:rsidRDefault="00D4386D" w:rsidP="00D04F39">
            <w:pPr>
              <w:pStyle w:val="documentulli"/>
              <w:spacing w:line="280" w:lineRule="atLeast"/>
              <w:ind w:left="460"/>
              <w:jc w:val="both"/>
              <w:rPr>
                <w:rStyle w:val="span"/>
              </w:rPr>
            </w:pPr>
          </w:p>
          <w:p w14:paraId="30A73848" w14:textId="50C79203" w:rsidR="00D4386D" w:rsidRDefault="00D4386D" w:rsidP="00D4386D">
            <w:pPr>
              <w:pStyle w:val="documentulli"/>
              <w:spacing w:line="280" w:lineRule="atLeast"/>
              <w:jc w:val="both"/>
              <w:rPr>
                <w:rStyle w:val="span"/>
              </w:rPr>
            </w:pPr>
            <w:r>
              <w:rPr>
                <w:rStyle w:val="span"/>
              </w:rPr>
              <w:t xml:space="preserve">     </w:t>
            </w:r>
            <w:r w:rsidR="00164396" w:rsidRPr="006C5977">
              <w:rPr>
                <w:rStyle w:val="span"/>
                <w:b/>
                <w:bCs/>
              </w:rPr>
              <w:t>OBS:</w:t>
            </w:r>
            <w:r w:rsidR="00164396">
              <w:rPr>
                <w:rStyle w:val="span"/>
              </w:rPr>
              <w:t xml:space="preserve"> Não consta no </w:t>
            </w:r>
            <w:r w:rsidR="0099553B">
              <w:rPr>
                <w:rStyle w:val="span"/>
              </w:rPr>
              <w:t>currículo,</w:t>
            </w:r>
            <w:r w:rsidR="00164396">
              <w:rPr>
                <w:rStyle w:val="span"/>
              </w:rPr>
              <w:t xml:space="preserve"> mas atuei nos seguimentos: Laboratório de Analises Clinicas, Controle de Qualidade Industrial, Tesouraria de Rede de Supermercados</w:t>
            </w:r>
            <w:r w:rsidR="00CC07CA">
              <w:rPr>
                <w:rStyle w:val="span"/>
              </w:rPr>
              <w:t>.</w:t>
            </w:r>
          </w:p>
          <w:p w14:paraId="3B9249EB" w14:textId="77777777" w:rsidR="0099553B" w:rsidRPr="00D4386D" w:rsidRDefault="0099553B" w:rsidP="00D4386D">
            <w:pPr>
              <w:pStyle w:val="documentulli"/>
              <w:spacing w:line="280" w:lineRule="atLeast"/>
              <w:jc w:val="both"/>
              <w:rPr>
                <w:rStyle w:val="span"/>
              </w:rPr>
            </w:pPr>
          </w:p>
          <w:p w14:paraId="75401EFF" w14:textId="192F6642" w:rsidR="00F2318D" w:rsidRPr="00F2318D" w:rsidRDefault="00F2318D" w:rsidP="0093665C">
            <w:pPr>
              <w:pStyle w:val="documentulli"/>
              <w:spacing w:line="280" w:lineRule="atLeast"/>
              <w:ind w:left="460"/>
              <w:jc w:val="both"/>
              <w:rPr>
                <w:rStyle w:val="span"/>
                <w:b/>
                <w:bCs/>
              </w:rPr>
            </w:pPr>
          </w:p>
        </w:tc>
      </w:tr>
    </w:tbl>
    <w:p w14:paraId="1813489E" w14:textId="3C5FEB45" w:rsidR="00D4386D" w:rsidRPr="005F38DD" w:rsidRDefault="005F38DD" w:rsidP="003D40C2">
      <w:pPr>
        <w:pStyle w:val="divdocumentdivsectiontitle"/>
        <w:tabs>
          <w:tab w:val="center" w:pos="10906"/>
        </w:tabs>
        <w:spacing w:before="100" w:after="40"/>
        <w:ind w:right="200"/>
        <w:jc w:val="both"/>
        <w:rPr>
          <w:b/>
          <w:bCs/>
          <w:color w:val="auto"/>
          <w:u w:val="single"/>
        </w:rPr>
      </w:pPr>
      <w:r>
        <w:rPr>
          <w:b/>
          <w:bCs/>
          <w:smallCaps/>
          <w:color w:val="auto"/>
          <w:shd w:val="clear" w:color="auto" w:fill="auto"/>
        </w:rPr>
        <w:t>FORMAÇÃO ACAD</w:t>
      </w:r>
      <w:r w:rsidR="00100E30">
        <w:rPr>
          <w:b/>
          <w:bCs/>
          <w:smallCaps/>
          <w:color w:val="auto"/>
          <w:shd w:val="clear" w:color="auto" w:fill="auto"/>
        </w:rPr>
        <w:t>Ê</w:t>
      </w:r>
      <w:r>
        <w:rPr>
          <w:b/>
          <w:bCs/>
          <w:smallCaps/>
          <w:color w:val="auto"/>
          <w:shd w:val="clear" w:color="auto" w:fill="auto"/>
        </w:rPr>
        <w:t>MICA</w:t>
      </w:r>
    </w:p>
    <w:p w14:paraId="5F96A6D9" w14:textId="36D5941D" w:rsidR="00E453B1" w:rsidRPr="005F38DD" w:rsidRDefault="00E453B1" w:rsidP="003D40C2">
      <w:pPr>
        <w:pStyle w:val="divdocumentdivsectiontitle"/>
        <w:tabs>
          <w:tab w:val="center" w:pos="10906"/>
        </w:tabs>
        <w:spacing w:before="100" w:after="40"/>
        <w:ind w:right="200"/>
        <w:jc w:val="both"/>
        <w:rPr>
          <w:b/>
          <w:bCs/>
          <w:color w:val="auto"/>
          <w:u w:val="single"/>
        </w:rPr>
      </w:pPr>
    </w:p>
    <w:p w14:paraId="0FA9F61B" w14:textId="77777777" w:rsidR="00D04F39" w:rsidRPr="003D40C2" w:rsidRDefault="00D04F39" w:rsidP="003D40C2">
      <w:pPr>
        <w:pStyle w:val="divdocumentdivsectiontitle"/>
        <w:tabs>
          <w:tab w:val="center" w:pos="10906"/>
        </w:tabs>
        <w:spacing w:before="100" w:after="40"/>
        <w:ind w:right="200"/>
        <w:jc w:val="both"/>
        <w:rPr>
          <w:b/>
          <w:bCs/>
          <w:smallCaps/>
          <w:color w:val="auto"/>
        </w:rPr>
      </w:pPr>
    </w:p>
    <w:tbl>
      <w:tblPr>
        <w:tblStyle w:val="divdocumentdivparagraphTable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100"/>
        <w:gridCol w:w="8806"/>
      </w:tblGrid>
      <w:tr w:rsidR="003D40C2" w:rsidRPr="003D40C2" w14:paraId="7BC7B48F" w14:textId="77777777">
        <w:trPr>
          <w:tblCellSpacing w:w="0" w:type="dxa"/>
        </w:trPr>
        <w:tc>
          <w:tcPr>
            <w:tcW w:w="2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8BC7DF" w14:textId="62F78EE2" w:rsidR="00E453B1" w:rsidRPr="003D40C2" w:rsidRDefault="00FF7CF4" w:rsidP="003D40C2">
            <w:pPr>
              <w:pStyle w:val="spandateswrapperParagraph"/>
              <w:spacing w:line="280" w:lineRule="atLeast"/>
              <w:jc w:val="both"/>
              <w:rPr>
                <w:rStyle w:val="spandateswrapper"/>
                <w:sz w:val="10"/>
                <w:szCs w:val="10"/>
              </w:rPr>
            </w:pPr>
            <w:r>
              <w:rPr>
                <w:rStyle w:val="spandateswrapper"/>
                <w:sz w:val="10"/>
                <w:szCs w:val="10"/>
              </w:rPr>
              <w:t xml:space="preserve">     </w:t>
            </w:r>
          </w:p>
        </w:tc>
        <w:tc>
          <w:tcPr>
            <w:tcW w:w="880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DE8BC" w14:textId="77777777" w:rsidR="00E453B1" w:rsidRDefault="003535A9" w:rsidP="00F63A44">
            <w:pPr>
              <w:pStyle w:val="spandateswrapperParagraph"/>
              <w:spacing w:line="280" w:lineRule="atLeast"/>
              <w:jc w:val="both"/>
              <w:rPr>
                <w:rStyle w:val="singlecolumnspanpaddedlinenth-child1"/>
              </w:rPr>
            </w:pPr>
            <w:r w:rsidRPr="003D40C2">
              <w:rPr>
                <w:rStyle w:val="spandegree"/>
              </w:rPr>
              <w:t>Ciências Biológicas</w:t>
            </w:r>
            <w:r w:rsidRPr="003D40C2">
              <w:rPr>
                <w:rStyle w:val="documentbeforecolonspace"/>
              </w:rPr>
              <w:t xml:space="preserve"> </w:t>
            </w:r>
            <w:r w:rsidRPr="003D40C2">
              <w:rPr>
                <w:rStyle w:val="span"/>
              </w:rPr>
              <w:t xml:space="preserve">: </w:t>
            </w:r>
            <w:r w:rsidRPr="003D40C2">
              <w:rPr>
                <w:rStyle w:val="spanprogramline"/>
              </w:rPr>
              <w:t>Biologia</w:t>
            </w:r>
            <w:r w:rsidRPr="003D40C2">
              <w:rPr>
                <w:rStyle w:val="singlecolumnspanpaddedlinenth-child1"/>
              </w:rPr>
              <w:t xml:space="preserve"> </w:t>
            </w:r>
            <w:r w:rsidR="00FF1BCD">
              <w:rPr>
                <w:rStyle w:val="singlecolumnspanpaddedlinenth-child1"/>
              </w:rPr>
              <w:t xml:space="preserve">Faculdade Barão de </w:t>
            </w:r>
            <w:r w:rsidR="0093665C">
              <w:rPr>
                <w:rStyle w:val="singlecolumnspanpaddedlinenth-child1"/>
              </w:rPr>
              <w:t>Mauá</w:t>
            </w:r>
            <w:r w:rsidR="00F63A44">
              <w:rPr>
                <w:rStyle w:val="singlecolumnspanpaddedlinenth-child1"/>
              </w:rPr>
              <w:t xml:space="preserve"> Ribeirão Preto</w:t>
            </w:r>
          </w:p>
          <w:p w14:paraId="6926423B" w14:textId="06531EB6" w:rsidR="00D04F39" w:rsidRPr="003D40C2" w:rsidRDefault="00D04F39" w:rsidP="00F63A44">
            <w:pPr>
              <w:pStyle w:val="spandateswrapperParagraph"/>
              <w:spacing w:line="280" w:lineRule="atLeast"/>
              <w:jc w:val="both"/>
              <w:rPr>
                <w:rStyle w:val="divdocumentsinglecolumnCharacter"/>
              </w:rPr>
            </w:pPr>
          </w:p>
        </w:tc>
      </w:tr>
    </w:tbl>
    <w:p w14:paraId="48B8DFEB" w14:textId="77777777" w:rsidR="00440636" w:rsidRDefault="00440636" w:rsidP="003D40C2">
      <w:pPr>
        <w:pStyle w:val="divdocumentdivsectiontitle"/>
        <w:tabs>
          <w:tab w:val="center" w:pos="10906"/>
        </w:tabs>
        <w:spacing w:before="100" w:after="40"/>
        <w:ind w:right="200"/>
        <w:jc w:val="both"/>
        <w:rPr>
          <w:b/>
          <w:bCs/>
          <w:smallCaps/>
          <w:color w:val="auto"/>
          <w:shd w:val="clear" w:color="auto" w:fill="auto"/>
        </w:rPr>
      </w:pPr>
    </w:p>
    <w:p w14:paraId="3766DE11" w14:textId="77730E96" w:rsidR="00E453B1" w:rsidRPr="003D40C2" w:rsidRDefault="003535A9" w:rsidP="003D40C2">
      <w:pPr>
        <w:pStyle w:val="divdocumentdivsectiontitle"/>
        <w:tabs>
          <w:tab w:val="center" w:pos="10906"/>
        </w:tabs>
        <w:spacing w:before="100" w:after="40"/>
        <w:ind w:right="200"/>
        <w:jc w:val="both"/>
        <w:rPr>
          <w:b/>
          <w:bCs/>
          <w:smallCaps/>
          <w:color w:val="auto"/>
        </w:rPr>
      </w:pPr>
      <w:r w:rsidRPr="003D40C2">
        <w:rPr>
          <w:b/>
          <w:bCs/>
          <w:smallCaps/>
          <w:color w:val="auto"/>
          <w:shd w:val="clear" w:color="auto" w:fill="auto"/>
        </w:rPr>
        <w:t xml:space="preserve">Competências   </w:t>
      </w:r>
      <w:r w:rsidRPr="003D40C2">
        <w:rPr>
          <w:color w:val="auto"/>
          <w:u w:val="single"/>
        </w:rPr>
        <w:t xml:space="preserve"> </w:t>
      </w:r>
      <w:r w:rsidRPr="003D40C2">
        <w:rPr>
          <w:color w:val="auto"/>
          <w:u w:val="single"/>
        </w:rPr>
        <w:tab/>
      </w:r>
    </w:p>
    <w:tbl>
      <w:tblPr>
        <w:tblStyle w:val="divdocumenttable"/>
        <w:tblW w:w="0" w:type="auto"/>
        <w:tblCellSpacing w:w="15" w:type="dxa"/>
        <w:tblInd w:w="210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4448"/>
        <w:gridCol w:w="4448"/>
      </w:tblGrid>
      <w:tr w:rsidR="003D40C2" w:rsidRPr="003D40C2" w14:paraId="4E372C52" w14:textId="77777777">
        <w:trPr>
          <w:tblCellSpacing w:w="15" w:type="dxa"/>
        </w:trPr>
        <w:tc>
          <w:tcPr>
            <w:tcW w:w="44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61FF6E" w14:textId="77777777" w:rsidR="00E453B1" w:rsidRPr="003D40C2" w:rsidRDefault="003535A9" w:rsidP="003D40C2">
            <w:pPr>
              <w:pStyle w:val="documentulli"/>
              <w:numPr>
                <w:ilvl w:val="0"/>
                <w:numId w:val="4"/>
              </w:numPr>
              <w:spacing w:line="280" w:lineRule="atLeast"/>
              <w:ind w:left="460" w:hanging="210"/>
              <w:jc w:val="both"/>
            </w:pPr>
            <w:r w:rsidRPr="003D40C2">
              <w:t>Gestão de tempo</w:t>
            </w:r>
          </w:p>
          <w:p w14:paraId="32757263" w14:textId="77777777" w:rsidR="00E453B1" w:rsidRPr="003D40C2" w:rsidRDefault="003535A9" w:rsidP="003D40C2">
            <w:pPr>
              <w:pStyle w:val="documentulli"/>
              <w:numPr>
                <w:ilvl w:val="0"/>
                <w:numId w:val="4"/>
              </w:numPr>
              <w:spacing w:line="280" w:lineRule="atLeast"/>
              <w:ind w:left="460" w:hanging="210"/>
              <w:jc w:val="both"/>
            </w:pPr>
            <w:r w:rsidRPr="003D40C2">
              <w:t>Gestão de equipe</w:t>
            </w:r>
          </w:p>
          <w:p w14:paraId="5EB20400" w14:textId="77777777" w:rsidR="00E453B1" w:rsidRPr="003D40C2" w:rsidRDefault="003535A9" w:rsidP="003D40C2">
            <w:pPr>
              <w:pStyle w:val="documentulli"/>
              <w:numPr>
                <w:ilvl w:val="0"/>
                <w:numId w:val="4"/>
              </w:numPr>
              <w:spacing w:line="280" w:lineRule="atLeast"/>
              <w:ind w:left="460" w:hanging="210"/>
              <w:jc w:val="both"/>
            </w:pPr>
            <w:r w:rsidRPr="003D40C2">
              <w:t>Resolução de problemas</w:t>
            </w:r>
          </w:p>
          <w:p w14:paraId="6E504B24" w14:textId="77777777" w:rsidR="00E453B1" w:rsidRPr="003D40C2" w:rsidRDefault="003535A9" w:rsidP="003D40C2">
            <w:pPr>
              <w:pStyle w:val="documentulli"/>
              <w:numPr>
                <w:ilvl w:val="0"/>
                <w:numId w:val="4"/>
              </w:numPr>
              <w:spacing w:line="280" w:lineRule="atLeast"/>
              <w:ind w:left="460" w:hanging="210"/>
              <w:jc w:val="both"/>
            </w:pPr>
            <w:r w:rsidRPr="003D40C2">
              <w:t>Habilidades em comunicação</w:t>
            </w:r>
          </w:p>
        </w:tc>
        <w:tc>
          <w:tcPr>
            <w:tcW w:w="4403" w:type="dxa"/>
            <w:tcBorders>
              <w:left w:val="single" w:sz="8" w:space="0" w:color="FEFDFD"/>
            </w:tcBorders>
            <w:tcMar>
              <w:top w:w="0" w:type="dxa"/>
              <w:left w:w="10" w:type="dxa"/>
              <w:bottom w:w="0" w:type="dxa"/>
              <w:right w:w="0" w:type="dxa"/>
            </w:tcMar>
            <w:hideMark/>
          </w:tcPr>
          <w:p w14:paraId="195F8770" w14:textId="77777777" w:rsidR="00E453B1" w:rsidRPr="003D40C2" w:rsidRDefault="003535A9" w:rsidP="003D40C2">
            <w:pPr>
              <w:pStyle w:val="documentulli"/>
              <w:numPr>
                <w:ilvl w:val="0"/>
                <w:numId w:val="5"/>
              </w:numPr>
              <w:spacing w:line="280" w:lineRule="atLeast"/>
              <w:ind w:left="460" w:hanging="210"/>
              <w:jc w:val="both"/>
            </w:pPr>
            <w:r w:rsidRPr="003D40C2">
              <w:t>Automotivação</w:t>
            </w:r>
          </w:p>
          <w:p w14:paraId="000E313F" w14:textId="77777777" w:rsidR="00E453B1" w:rsidRPr="003D40C2" w:rsidRDefault="003535A9" w:rsidP="003D40C2">
            <w:pPr>
              <w:pStyle w:val="documentulli"/>
              <w:numPr>
                <w:ilvl w:val="0"/>
                <w:numId w:val="5"/>
              </w:numPr>
              <w:spacing w:line="280" w:lineRule="atLeast"/>
              <w:ind w:left="460" w:hanging="210"/>
              <w:jc w:val="both"/>
            </w:pPr>
            <w:r w:rsidRPr="003D40C2">
              <w:t>Atenção a detalhes</w:t>
            </w:r>
          </w:p>
          <w:p w14:paraId="3B83E6B9" w14:textId="77777777" w:rsidR="00E453B1" w:rsidRPr="003D40C2" w:rsidRDefault="003535A9" w:rsidP="003D40C2">
            <w:pPr>
              <w:pStyle w:val="documentulli"/>
              <w:numPr>
                <w:ilvl w:val="0"/>
                <w:numId w:val="5"/>
              </w:numPr>
              <w:spacing w:line="280" w:lineRule="atLeast"/>
              <w:ind w:left="460" w:hanging="210"/>
              <w:jc w:val="both"/>
            </w:pPr>
            <w:r w:rsidRPr="003D40C2">
              <w:t>Trabalho em equipe</w:t>
            </w:r>
          </w:p>
        </w:tc>
      </w:tr>
    </w:tbl>
    <w:p w14:paraId="28695D45" w14:textId="0DB3BA68" w:rsidR="00F63A44" w:rsidRDefault="00F63A44" w:rsidP="0024373E">
      <w:pPr>
        <w:jc w:val="both"/>
        <w:rPr>
          <w:b/>
          <w:bCs/>
        </w:rPr>
      </w:pPr>
    </w:p>
    <w:sectPr w:rsidR="00F63A44" w:rsidSect="0094098E">
      <w:pgSz w:w="12240" w:h="15840" w:code="1"/>
      <w:pgMar w:top="340" w:right="500" w:bottom="340" w:left="50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EC5C21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17484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44A78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1AA6C9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26A546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5EE09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0A47A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F5CE2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CAEF5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E45A0B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1EC7B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2A0BC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78B53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268D05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492A1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CCA05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BCE9EE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11CFA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hybridMultilevel"/>
    <w:tmpl w:val="8D440982"/>
    <w:lvl w:ilvl="0" w:tplc="371A63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A64E3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01895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9E2503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86494A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57607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FB48A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8B6D1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DB053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hybridMultilevel"/>
    <w:tmpl w:val="00000004"/>
    <w:lvl w:ilvl="0" w:tplc="403ED6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B2CF6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E766C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69A633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1488A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3B034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B1299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FDA61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EC64F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hybridMultilevel"/>
    <w:tmpl w:val="00000005"/>
    <w:lvl w:ilvl="0" w:tplc="3CF611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2668B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80EB0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B208B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A4A62D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8AE31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E4CDBD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24292D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246EE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52B36BB5"/>
    <w:multiLevelType w:val="hybridMultilevel"/>
    <w:tmpl w:val="8C54E310"/>
    <w:lvl w:ilvl="0" w:tplc="371A631A">
      <w:start w:val="1"/>
      <w:numFmt w:val="bullet"/>
      <w:lvlText w:val=""/>
      <w:lvlJc w:val="left"/>
      <w:pPr>
        <w:ind w:left="1690" w:hanging="360"/>
      </w:pPr>
      <w:rPr>
        <w:rFonts w:ascii="Symbol" w:hAnsi="Symbol"/>
      </w:rPr>
    </w:lvl>
    <w:lvl w:ilvl="1" w:tplc="04160003" w:tentative="1">
      <w:start w:val="1"/>
      <w:numFmt w:val="bullet"/>
      <w:lvlText w:val="o"/>
      <w:lvlJc w:val="left"/>
      <w:pPr>
        <w:ind w:left="24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</w:abstractNum>
  <w:abstractNum w:abstractNumId="6" w15:restartNumberingAfterBreak="0">
    <w:nsid w:val="544348F9"/>
    <w:multiLevelType w:val="hybridMultilevel"/>
    <w:tmpl w:val="9A9CDD9A"/>
    <w:lvl w:ilvl="0" w:tplc="0416000F">
      <w:start w:val="1"/>
      <w:numFmt w:val="decimal"/>
      <w:lvlText w:val="%1."/>
      <w:lvlJc w:val="left"/>
      <w:pPr>
        <w:ind w:left="970" w:hanging="360"/>
      </w:pPr>
    </w:lvl>
    <w:lvl w:ilvl="1" w:tplc="04160019" w:tentative="1">
      <w:start w:val="1"/>
      <w:numFmt w:val="lowerLetter"/>
      <w:lvlText w:val="%2."/>
      <w:lvlJc w:val="left"/>
      <w:pPr>
        <w:ind w:left="1690" w:hanging="360"/>
      </w:pPr>
    </w:lvl>
    <w:lvl w:ilvl="2" w:tplc="0416001B" w:tentative="1">
      <w:start w:val="1"/>
      <w:numFmt w:val="lowerRoman"/>
      <w:lvlText w:val="%3."/>
      <w:lvlJc w:val="right"/>
      <w:pPr>
        <w:ind w:left="2410" w:hanging="180"/>
      </w:pPr>
    </w:lvl>
    <w:lvl w:ilvl="3" w:tplc="0416000F" w:tentative="1">
      <w:start w:val="1"/>
      <w:numFmt w:val="decimal"/>
      <w:lvlText w:val="%4."/>
      <w:lvlJc w:val="left"/>
      <w:pPr>
        <w:ind w:left="3130" w:hanging="360"/>
      </w:pPr>
    </w:lvl>
    <w:lvl w:ilvl="4" w:tplc="04160019" w:tentative="1">
      <w:start w:val="1"/>
      <w:numFmt w:val="lowerLetter"/>
      <w:lvlText w:val="%5."/>
      <w:lvlJc w:val="left"/>
      <w:pPr>
        <w:ind w:left="3850" w:hanging="360"/>
      </w:pPr>
    </w:lvl>
    <w:lvl w:ilvl="5" w:tplc="0416001B" w:tentative="1">
      <w:start w:val="1"/>
      <w:numFmt w:val="lowerRoman"/>
      <w:lvlText w:val="%6."/>
      <w:lvlJc w:val="right"/>
      <w:pPr>
        <w:ind w:left="4570" w:hanging="180"/>
      </w:pPr>
    </w:lvl>
    <w:lvl w:ilvl="6" w:tplc="0416000F" w:tentative="1">
      <w:start w:val="1"/>
      <w:numFmt w:val="decimal"/>
      <w:lvlText w:val="%7."/>
      <w:lvlJc w:val="left"/>
      <w:pPr>
        <w:ind w:left="5290" w:hanging="360"/>
      </w:pPr>
    </w:lvl>
    <w:lvl w:ilvl="7" w:tplc="04160019" w:tentative="1">
      <w:start w:val="1"/>
      <w:numFmt w:val="lowerLetter"/>
      <w:lvlText w:val="%8."/>
      <w:lvlJc w:val="left"/>
      <w:pPr>
        <w:ind w:left="6010" w:hanging="360"/>
      </w:pPr>
    </w:lvl>
    <w:lvl w:ilvl="8" w:tplc="0416001B" w:tentative="1">
      <w:start w:val="1"/>
      <w:numFmt w:val="lowerRoman"/>
      <w:lvlText w:val="%9."/>
      <w:lvlJc w:val="right"/>
      <w:pPr>
        <w:ind w:left="6730" w:hanging="180"/>
      </w:pPr>
    </w:lvl>
  </w:abstractNum>
  <w:num w:numId="1" w16cid:durableId="1948998984">
    <w:abstractNumId w:val="0"/>
  </w:num>
  <w:num w:numId="2" w16cid:durableId="243690991">
    <w:abstractNumId w:val="1"/>
  </w:num>
  <w:num w:numId="3" w16cid:durableId="875897909">
    <w:abstractNumId w:val="2"/>
  </w:num>
  <w:num w:numId="4" w16cid:durableId="1732343800">
    <w:abstractNumId w:val="3"/>
  </w:num>
  <w:num w:numId="5" w16cid:durableId="645939197">
    <w:abstractNumId w:val="4"/>
  </w:num>
  <w:num w:numId="6" w16cid:durableId="1453937696">
    <w:abstractNumId w:val="6"/>
  </w:num>
  <w:num w:numId="7" w16cid:durableId="10377817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87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3B1"/>
    <w:rsid w:val="00060D17"/>
    <w:rsid w:val="0006618A"/>
    <w:rsid w:val="000676C8"/>
    <w:rsid w:val="000862D7"/>
    <w:rsid w:val="000B5481"/>
    <w:rsid w:val="000F27FB"/>
    <w:rsid w:val="00100E30"/>
    <w:rsid w:val="00134B35"/>
    <w:rsid w:val="00164396"/>
    <w:rsid w:val="001C48F4"/>
    <w:rsid w:val="001F26C6"/>
    <w:rsid w:val="0021617D"/>
    <w:rsid w:val="002419D3"/>
    <w:rsid w:val="0024373E"/>
    <w:rsid w:val="00272ECE"/>
    <w:rsid w:val="00273337"/>
    <w:rsid w:val="002A71C6"/>
    <w:rsid w:val="003132DA"/>
    <w:rsid w:val="00334445"/>
    <w:rsid w:val="003535A9"/>
    <w:rsid w:val="00380BE6"/>
    <w:rsid w:val="003C6A13"/>
    <w:rsid w:val="003D40C2"/>
    <w:rsid w:val="00401ADA"/>
    <w:rsid w:val="0041226C"/>
    <w:rsid w:val="00440636"/>
    <w:rsid w:val="004C233F"/>
    <w:rsid w:val="00500B0C"/>
    <w:rsid w:val="00554F3A"/>
    <w:rsid w:val="0056227F"/>
    <w:rsid w:val="005B0512"/>
    <w:rsid w:val="005B7C22"/>
    <w:rsid w:val="005E259B"/>
    <w:rsid w:val="005F38DD"/>
    <w:rsid w:val="00607258"/>
    <w:rsid w:val="00640A75"/>
    <w:rsid w:val="00645734"/>
    <w:rsid w:val="00674E1F"/>
    <w:rsid w:val="00697A6C"/>
    <w:rsid w:val="006C5977"/>
    <w:rsid w:val="006F36A8"/>
    <w:rsid w:val="007511E1"/>
    <w:rsid w:val="00751964"/>
    <w:rsid w:val="007B110B"/>
    <w:rsid w:val="007F4D87"/>
    <w:rsid w:val="007F5C30"/>
    <w:rsid w:val="00805386"/>
    <w:rsid w:val="00862AFF"/>
    <w:rsid w:val="00866F51"/>
    <w:rsid w:val="008A55DC"/>
    <w:rsid w:val="009019EA"/>
    <w:rsid w:val="009259D6"/>
    <w:rsid w:val="0093665C"/>
    <w:rsid w:val="0094098E"/>
    <w:rsid w:val="0099553B"/>
    <w:rsid w:val="009A0617"/>
    <w:rsid w:val="00A15F70"/>
    <w:rsid w:val="00AC0A5C"/>
    <w:rsid w:val="00AC642D"/>
    <w:rsid w:val="00AF36F5"/>
    <w:rsid w:val="00B2014A"/>
    <w:rsid w:val="00BA2B83"/>
    <w:rsid w:val="00BB3C2F"/>
    <w:rsid w:val="00BD500F"/>
    <w:rsid w:val="00C22DE4"/>
    <w:rsid w:val="00C703A1"/>
    <w:rsid w:val="00C97991"/>
    <w:rsid w:val="00CB2359"/>
    <w:rsid w:val="00CB75A7"/>
    <w:rsid w:val="00CC07CA"/>
    <w:rsid w:val="00CD74CA"/>
    <w:rsid w:val="00D04F39"/>
    <w:rsid w:val="00D4386D"/>
    <w:rsid w:val="00D65675"/>
    <w:rsid w:val="00DA5FEF"/>
    <w:rsid w:val="00DB0570"/>
    <w:rsid w:val="00DB5B36"/>
    <w:rsid w:val="00DF1DCE"/>
    <w:rsid w:val="00DF481D"/>
    <w:rsid w:val="00E453B1"/>
    <w:rsid w:val="00E6467B"/>
    <w:rsid w:val="00E85B41"/>
    <w:rsid w:val="00ED1E1E"/>
    <w:rsid w:val="00F079C9"/>
    <w:rsid w:val="00F148D7"/>
    <w:rsid w:val="00F2318D"/>
    <w:rsid w:val="00F4714B"/>
    <w:rsid w:val="00F63A44"/>
    <w:rsid w:val="00F67CA1"/>
    <w:rsid w:val="00FB301B"/>
    <w:rsid w:val="00FF1BCD"/>
    <w:rsid w:val="00FF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934CC"/>
  <w15:docId w15:val="{8884EC0E-5ECF-498B-B196-94DBCF589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Ttulo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b/>
      <w:bCs/>
      <w:kern w:val="36"/>
    </w:rPr>
  </w:style>
  <w:style w:type="paragraph" w:styleId="Ttulo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b/>
      <w:bCs/>
      <w:iCs/>
    </w:rPr>
  </w:style>
  <w:style w:type="paragraph" w:styleId="Ttulo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Cs/>
    </w:rPr>
  </w:style>
  <w:style w:type="paragraph" w:styleId="Ttulo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vdocument">
    <w:name w:val="div_document"/>
    <w:basedOn w:val="Normal"/>
    <w:pPr>
      <w:spacing w:line="280" w:lineRule="atLeast"/>
    </w:pPr>
  </w:style>
  <w:style w:type="paragraph" w:customStyle="1" w:styleId="divdocumentdivfirstsection">
    <w:name w:val="div_document_div_firstsection"/>
    <w:basedOn w:val="Normal"/>
  </w:style>
  <w:style w:type="paragraph" w:customStyle="1" w:styleId="div">
    <w:name w:val="div"/>
    <w:basedOn w:val="Normal"/>
  </w:style>
  <w:style w:type="paragraph" w:customStyle="1" w:styleId="divdocumentsection">
    <w:name w:val="div_document_section"/>
    <w:basedOn w:val="Normal"/>
  </w:style>
  <w:style w:type="paragraph" w:customStyle="1" w:styleId="divdocumentdivparagraph">
    <w:name w:val="div_document_div_paragraph"/>
    <w:basedOn w:val="Normal"/>
  </w:style>
  <w:style w:type="paragraph" w:customStyle="1" w:styleId="divname">
    <w:name w:val="div_name"/>
    <w:basedOn w:val="div"/>
    <w:pPr>
      <w:spacing w:line="560" w:lineRule="atLeast"/>
      <w:jc w:val="center"/>
    </w:pPr>
    <w:rPr>
      <w:b/>
      <w:bCs/>
      <w:smallCaps/>
      <w:color w:val="000000"/>
      <w:sz w:val="48"/>
      <w:szCs w:val="48"/>
    </w:rPr>
  </w:style>
  <w:style w:type="character" w:customStyle="1" w:styleId="span">
    <w:name w:val="span"/>
    <w:basedOn w:val="Fontepargpadro"/>
    <w:rPr>
      <w:sz w:val="24"/>
      <w:szCs w:val="24"/>
      <w:bdr w:val="none" w:sz="0" w:space="0" w:color="auto"/>
      <w:vertAlign w:val="baseline"/>
    </w:rPr>
  </w:style>
  <w:style w:type="paragraph" w:customStyle="1" w:styleId="divaddress">
    <w:name w:val="div_address"/>
    <w:basedOn w:val="div"/>
    <w:pPr>
      <w:spacing w:line="280" w:lineRule="atLeast"/>
      <w:jc w:val="center"/>
    </w:pPr>
  </w:style>
  <w:style w:type="character" w:customStyle="1" w:styleId="divdocumentzipsuffix">
    <w:name w:val="div_document_zipsuffix"/>
    <w:basedOn w:val="Fontepargpadro"/>
  </w:style>
  <w:style w:type="character" w:customStyle="1" w:styleId="divdocumentzipprefix">
    <w:name w:val="div_document_zipprefix"/>
    <w:basedOn w:val="Fontepargpadro"/>
    <w:rPr>
      <w:vanish/>
    </w:rPr>
  </w:style>
  <w:style w:type="paragraph" w:customStyle="1" w:styleId="divdocumentdivheading">
    <w:name w:val="div_document_div_heading"/>
    <w:basedOn w:val="Normal"/>
  </w:style>
  <w:style w:type="paragraph" w:customStyle="1" w:styleId="divdocumentdivsectiontitle">
    <w:name w:val="div_document_div_sectiontitle"/>
    <w:basedOn w:val="Normal"/>
    <w:pPr>
      <w:pBdr>
        <w:bottom w:val="single" w:sz="8" w:space="1" w:color="FFFFFF"/>
        <w:right w:val="none" w:sz="0" w:space="10" w:color="auto"/>
      </w:pBdr>
      <w:shd w:val="clear" w:color="auto" w:fill="FFFFFF"/>
      <w:spacing w:line="300" w:lineRule="atLeast"/>
    </w:pPr>
    <w:rPr>
      <w:color w:val="000000"/>
      <w:sz w:val="26"/>
      <w:szCs w:val="26"/>
      <w:shd w:val="clear" w:color="auto" w:fill="FFFFFF"/>
    </w:rPr>
  </w:style>
  <w:style w:type="character" w:customStyle="1" w:styleId="divdocumentdivsectiontitleCharacter">
    <w:name w:val="div_document_div_sectiontitle Character"/>
    <w:basedOn w:val="Fontepargpadro"/>
    <w:rPr>
      <w:color w:val="000000"/>
      <w:sz w:val="26"/>
      <w:szCs w:val="26"/>
      <w:shd w:val="clear" w:color="auto" w:fill="FFFFFF"/>
    </w:rPr>
  </w:style>
  <w:style w:type="paragraph" w:customStyle="1" w:styleId="divdocumentsinglecolumn">
    <w:name w:val="div_document_singlecolumn"/>
    <w:basedOn w:val="Normal"/>
  </w:style>
  <w:style w:type="paragraph" w:customStyle="1" w:styleId="p">
    <w:name w:val="p"/>
    <w:basedOn w:val="Normal"/>
  </w:style>
  <w:style w:type="character" w:customStyle="1" w:styleId="spandateswrapper">
    <w:name w:val="span_dates_wrapper"/>
    <w:basedOn w:val="span"/>
    <w:rPr>
      <w:sz w:val="24"/>
      <w:szCs w:val="24"/>
      <w:bdr w:val="none" w:sz="0" w:space="0" w:color="auto"/>
      <w:vertAlign w:val="baseline"/>
    </w:rPr>
  </w:style>
  <w:style w:type="paragraph" w:customStyle="1" w:styleId="spandateswrapperParagraph">
    <w:name w:val="span_dates_wrapper Paragraph"/>
    <w:basedOn w:val="spanParagraph"/>
  </w:style>
  <w:style w:type="paragraph" w:customStyle="1" w:styleId="spanParagraph">
    <w:name w:val="span Paragraph"/>
    <w:basedOn w:val="Normal"/>
  </w:style>
  <w:style w:type="character" w:customStyle="1" w:styleId="divdocumentsinglecolumnCharacter">
    <w:name w:val="div_document_singlecolumn Character"/>
    <w:basedOn w:val="Fontepargpadro"/>
  </w:style>
  <w:style w:type="character" w:customStyle="1" w:styleId="singlecolumnspanpaddedlinenth-child1">
    <w:name w:val="singlecolumn_span_paddedline_nth-child(1)"/>
    <w:basedOn w:val="Fontepargpadro"/>
  </w:style>
  <w:style w:type="character" w:customStyle="1" w:styleId="spanjobtitle">
    <w:name w:val="span_jobtitle"/>
    <w:basedOn w:val="span"/>
    <w:rPr>
      <w:b/>
      <w:bCs/>
      <w:sz w:val="24"/>
      <w:szCs w:val="24"/>
      <w:bdr w:val="none" w:sz="0" w:space="0" w:color="auto"/>
      <w:vertAlign w:val="baseline"/>
    </w:rPr>
  </w:style>
  <w:style w:type="paragraph" w:customStyle="1" w:styleId="spanpaddedline">
    <w:name w:val="span_paddedline"/>
    <w:basedOn w:val="spanParagraph"/>
  </w:style>
  <w:style w:type="character" w:customStyle="1" w:styleId="spancompanyname">
    <w:name w:val="span_companyname"/>
    <w:basedOn w:val="span"/>
    <w:rPr>
      <w:b/>
      <w:bCs/>
      <w:sz w:val="24"/>
      <w:szCs w:val="24"/>
      <w:bdr w:val="none" w:sz="0" w:space="0" w:color="auto"/>
      <w:vertAlign w:val="baseline"/>
    </w:rPr>
  </w:style>
  <w:style w:type="paragraph" w:customStyle="1" w:styleId="documentulli">
    <w:name w:val="document_ul_li"/>
    <w:basedOn w:val="Normal"/>
  </w:style>
  <w:style w:type="table" w:customStyle="1" w:styleId="divdocumentdivparagraphTable">
    <w:name w:val="div_document_div_paragraph Table"/>
    <w:basedOn w:val="Tabelanormal"/>
    <w:tblPr/>
  </w:style>
  <w:style w:type="character" w:customStyle="1" w:styleId="spandegree">
    <w:name w:val="span_degree"/>
    <w:basedOn w:val="span"/>
    <w:rPr>
      <w:b/>
      <w:bCs/>
      <w:sz w:val="24"/>
      <w:szCs w:val="24"/>
      <w:bdr w:val="none" w:sz="0" w:space="0" w:color="auto"/>
      <w:vertAlign w:val="baseline"/>
    </w:rPr>
  </w:style>
  <w:style w:type="character" w:customStyle="1" w:styleId="documentbeforecolonspace">
    <w:name w:val="document_beforecolonspace"/>
    <w:basedOn w:val="Fontepargpadro"/>
    <w:rPr>
      <w:vanish/>
    </w:rPr>
  </w:style>
  <w:style w:type="character" w:customStyle="1" w:styleId="spanprogramline">
    <w:name w:val="span_programline"/>
    <w:basedOn w:val="span"/>
    <w:rPr>
      <w:b/>
      <w:bCs/>
      <w:sz w:val="24"/>
      <w:szCs w:val="24"/>
      <w:bdr w:val="none" w:sz="0" w:space="0" w:color="auto"/>
      <w:vertAlign w:val="baseline"/>
    </w:rPr>
  </w:style>
  <w:style w:type="table" w:customStyle="1" w:styleId="divdocumenttable">
    <w:name w:val="div_document_table"/>
    <w:basedOn w:val="Tabelanormal"/>
    <w:tblPr/>
  </w:style>
  <w:style w:type="character" w:styleId="Hyperlink">
    <w:name w:val="Hyperlink"/>
    <w:basedOn w:val="Fontepargpadro"/>
    <w:uiPriority w:val="99"/>
    <w:unhideWhenUsed/>
    <w:rsid w:val="003D40C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D40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38EB2-3E99-4BB7-A6BB-923AC28DD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500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Paulo Sergio  rodrigues</vt:lpstr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Paulo Sergio  rodrigues</dc:title>
  <dc:creator>User</dc:creator>
  <cp:lastModifiedBy>Chef Regina Rhodrigues</cp:lastModifiedBy>
  <cp:revision>55</cp:revision>
  <cp:lastPrinted>2024-05-30T23:57:00Z</cp:lastPrinted>
  <dcterms:created xsi:type="dcterms:W3CDTF">2023-01-10T15:34:00Z</dcterms:created>
  <dcterms:modified xsi:type="dcterms:W3CDTF">2024-05-30T23:58:00Z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1ye=0">
    <vt:lpwstr>ODgAAB+LCAAAAAAABAAVmrWW60oUBT9IgZiCF4iZWZmYYcTS1z/fzIE9bnWf3rtqeQQIxzmMhSBIxDhUxDFeZGASYWlOEDkBxavq1qE9MbldSZ7wkQzfSntYZDTxohI7UBsxiMEdjxNPkSi/voQ3+cMBUeHoP8cTXIQlDlWvdFM0VL/r6DQAZX833EGZ6xRY9lW94amWIiKXs0KbiJGAOhI26gmiySbdaa0Zjdg3RezcX4WkHwj3/7gsima9s26</vt:lpwstr>
  </property>
  <property fmtid="{D5CDD505-2E9C-101B-9397-08002B2CF9AE}" pid="3" name="x1ye=1">
    <vt:lpwstr>usdZA/7tk4kGv/c8Gv2VKoocxi0Kt9kAI4VBNKLVae/60qyeoTXe2z+w8HbBGE5OUxzbh0vgDtEIu9UbaU4P0+yru8dj3MysPVNshKdJhs7u3yzM9/XxYdI8zmhbScbBMnQZ49d5WAmU6liPADYjWg1bD2DRno6mOWqp3YTlSk4vZVTVxG60T3lYPpi4FKNAlq6QISzR0cKTN06LE4mBj46SE30YNV3ZF2eihL+RgpNirqjio5sStFanqLqAOwc</vt:lpwstr>
  </property>
  <property fmtid="{D5CDD505-2E9C-101B-9397-08002B2CF9AE}" pid="4" name="x1ye=10">
    <vt:lpwstr>qjvsOvs5Gwkd+cY9UzDcJnOxesrk3GQbMZSiIQYikE89gT76X4fLv0OIyKpPpyI0Uhc6pImSvlME5KYU2jVz8Mji8lg4HOQ6fwr7LLKQ/l8nyQu/ngy9HF4xER3zcj6q321Ppz8ChM6T/NZy4QOpVBDfCbOjjUGCEjnSahyjcEpg/2Ij4LX6K+EoEz1runeBGauB3oDclygn7dT0JZpTmBBWcGTbh31chDDqJZ16Cj+EL7DHvWn0W772pAyVq7c</vt:lpwstr>
  </property>
  <property fmtid="{D5CDD505-2E9C-101B-9397-08002B2CF9AE}" pid="5" name="x1ye=11">
    <vt:lpwstr>T0URlQH0qADCLJlWatRHfTkKTxywHNH4Px9AQgkns7x8aC0bC4bmnxUfnBcexjxUxOzAKpIbpDu1/1nf819orsMEYBwq7mJZuTl9pj4xzDlvRDalRNNwfxFmALPv6mXpPS0heo2zRV+UcdPFGCE6Ox+XmwKmxiDSTYisKcsKcLLH9TDiXbLYNoy8hgQ/7C3Rm+7SyT+7PQsiH/zzUv7ioJrjj+WOQR/vf8trx7tIvERiSesHDEokPpvBg2QB1HU</vt:lpwstr>
  </property>
  <property fmtid="{D5CDD505-2E9C-101B-9397-08002B2CF9AE}" pid="6" name="x1ye=12">
    <vt:lpwstr>/4OdcDxE+UQXqA4UjvsQ13wF5U/YlHbqjoAH6uTEZO8mal8uCiEEeFWqnhbw4Cy8Pd7tFVzXSJqLq6N4n6ACd3t+ZO7XsOYBEoJI+prJaD+24N3Y+pUBRppkYKz0D2/HFeADXnd51V4MYuqksXi0PUdzb5g9qZ9NdPuF7hiB/R9nxnBqiB4iaAc5dsAyQnsbPGok/GkeKHNOe4vXn4rytqiv+cW+KwEavX65ym/fUh6KXlWMgdLp3/3yjdZhZCY</vt:lpwstr>
  </property>
  <property fmtid="{D5CDD505-2E9C-101B-9397-08002B2CF9AE}" pid="7" name="x1ye=13">
    <vt:lpwstr>q+eHQ9gbpELgSjMz9gj0EwlJNk9njY8J6uYJvib71xxoeqFV+dGvAedUy33Mx8lBRAyYN0pyB/DBMcXdq3jkNEuWXnc/pdTiFznJPjDSSRwg/ywcNn79dokyHpX55zG5WwNTENowcrit3u3QkxXj2H2OsHKQfCkAsYKo+uKOkpns2s2gFyrJeShV6KefYjypTihQukF+GIXUstqvnqqnCmoAdA3Ztv/mkfJOGmBZ7k6NTqGU9w6DuYDCbAoKtzn</vt:lpwstr>
  </property>
  <property fmtid="{D5CDD505-2E9C-101B-9397-08002B2CF9AE}" pid="8" name="x1ye=14">
    <vt:lpwstr>qGI0f5KdKuugoePkOW/5EZ3mqmUugLSGMGWwGwaAxzwYveI21Mr6l/UNq+cGSfLGWNxsXbANSSIj1ELr8EZIe2toFbSuQvMZsTuyFkD4aCNbO2s5kIq/zdCFJsuQeaHL2n3J7DQmkHHR8cYkyFdowXmNTgO8VdRTpoMaltBELWIEwsBKMXXz/g8mLq2RU6kVsDI08nKBYWTfN6G/lkba/oPC6IsrkTnr7w8LkFalZUQAEgfcn3WzE0QAyEv8Hx7</vt:lpwstr>
  </property>
  <property fmtid="{D5CDD505-2E9C-101B-9397-08002B2CF9AE}" pid="9" name="x1ye=15">
    <vt:lpwstr>jFQhYLG+4z29waWJtZxpeh3cy5oNue+zu9N7OdIdUJi1t4QNrXeR8qakxpdPm3gCUwic0d4x3q7QFSZ/SJ4OzGrDLfuAMmZW80IZKPwAZw2Uhu2bwDapmW0Y4K0PJQLqQJPn1uz3deSIeQkQqhX3lqGHWBvVGG7hNj80gcoLVAaWPF7/xWIB6le4ag4jfV5n7PZi8YcAs0E/RMNk6VcBuHcDugGRxjNKV42awHe2bG9k35cE+361CUAU5HXum8B</vt:lpwstr>
  </property>
  <property fmtid="{D5CDD505-2E9C-101B-9397-08002B2CF9AE}" pid="10" name="x1ye=16">
    <vt:lpwstr>O5eA2Myv6X7CTGRQJlyQTxjJNC2dH3b5KyoITU5umkzhZZbrVMNGP+dGLiJrrDgzHjtJ8JhsA7HlG6xMCLWxXpZaR+OdkgyBjg8Ns1vb1QM24LklJmUeFHhvUAUvYP3D4WT4uSb7QKLTbvYkdxg8QqKmLaJvekYTAfAI1yzA2QhTtYJ1hx74ewI/IKifC1yd+zfj6s5FshJjiL7Kgfj4iKg/lLzVQHDNr7b0oXsHPiCEpk+zKyhZBTB2fwKRosL</vt:lpwstr>
  </property>
  <property fmtid="{D5CDD505-2E9C-101B-9397-08002B2CF9AE}" pid="11" name="x1ye=17">
    <vt:lpwstr>JKggZXM3+htF5Z8u6FfliOVvSFJWoAX+m7l12s8jYFZUx1+KdOb3E8H333slMHU3clvaPWm+WLB3hU8B3kFldZdKg7k3gUP2pJIvsdCsdhVcJeUuhgJkS1yXRfaCGv0l73SntNVCC6mfh9Ct/mefv9j9R7Rz+gDz3ZKu/Mpx1/fxJbHRY4eiiFO7QdbIktz6cvTdHwzbcQFO0XmxpArlbFiOB7vK6wMOjnb0AanI+2EBZ7gSBExzNwLbBlqulRw</vt:lpwstr>
  </property>
  <property fmtid="{D5CDD505-2E9C-101B-9397-08002B2CF9AE}" pid="12" name="x1ye=18">
    <vt:lpwstr>OAbFD7unMDeYdjsfOHFsoCNaSX7nAzSLpoDba3PobjncQjZ9PyYDaJ7gd/tUDOXHf7G8VRqPw1uqThXEDf5/mU/+mih66m1gmIB24cPGd8uEgYaFMdCOUT2NOyxMshHmLXC+ZsfpNRISssmiGZtcgLiNI+sCy8/ey2v/JRspH7Naw2SV/++vfEufs+o4nOdBAwJE8SCMafC5PuvJKTSrrlonRxoEGdbQWYNgJz3l0T40Z6sraPIBC3polflbQYz</vt:lpwstr>
  </property>
  <property fmtid="{D5CDD505-2E9C-101B-9397-08002B2CF9AE}" pid="13" name="x1ye=19">
    <vt:lpwstr>N9H5SfgpdZRUKwz0O0NYd+Gok01Fq5w3C/QF3zt9GCt6Uv5oSaCcOHzRfzw8YbgCGk7EKtf05UZ/yGRvWsIofukiSLV1IMxzlgVpZhi6QEIKESuu0J7JINakXWRFUBPxtb+9UIIcLd54COLKsldltF/Izs821HHbKCSvXifIRwP+RlRKdn2naKZv773z2JAN2g1bKgTxq9us/PXR7O9ZKR4/+nlkcuKpnDkH+JngdtM7+87YJldls93MOgSgO6S</vt:lpwstr>
  </property>
  <property fmtid="{D5CDD505-2E9C-101B-9397-08002B2CF9AE}" pid="14" name="x1ye=2">
    <vt:lpwstr>XEgdI+YIuIfcvjPeRvr+UD21f3AaW/487MysofT01m2DBFZ3Gsy3pI9pGNxaKLDlYi4wqWnFYQy6hlLGKUohU4r8fWAngfo51sQoy7RZr69msKkPrLTRuGg3r+U9iX3gYVu+jvr2k8Lc6CorfAKgRW4lrgtOSN+s2lD0CrroOAYj5CtCEv/WOuN+uYsv4USzgUF4j0KqNSKq3dKAJuKFJjWhO8zpEKSCLlXKioV+Jx30xPBSNh/WW6VhGhrPitu</vt:lpwstr>
  </property>
  <property fmtid="{D5CDD505-2E9C-101B-9397-08002B2CF9AE}" pid="15" name="x1ye=20">
    <vt:lpwstr>8scwL9yRC11t0VZudfa8dn15hjkrncBGYVulLV/mHas1z6SQMi3Ia0Id4+rWDo7gkKRpowaGsFVWH3Rd+nZr2ZGC8Zxt91liA4FI5MoI3/PFryJjFoE5T96J4yL+s+bIYX5mVqNaM1Bzbqw3b56frcJcRYvR/v5ErPp7oWKI9FNx4ij/CC9+ukRFV4oi7268FY+o93pn2dyv/8IxnMdYw/YJidHSTGizx24atOPLfN6YNHlezzrMyixdGztzHDO</vt:lpwstr>
  </property>
  <property fmtid="{D5CDD505-2E9C-101B-9397-08002B2CF9AE}" pid="16" name="x1ye=21">
    <vt:lpwstr>73Sn8jRbbMu+MNoEMmoD25MNoJdwKN7s4KQdXy7zhTlnruCx2fSbMlj42z6yJ4eymMk2PU+gKcSY2nRkDziFAPj3fNvUJv7yf4qQ4Y0j8qI1kLfAe0rIIm7A0+ZLbZ21PP10TxoZAlwBk8fK/0Sfzn3hhPZB5RaJpyDUjRwyqC4sus0qzRfRDWhJDNrLyObegjgwZH/u3zv7mYhHcQc81RvanUyTOS9KYt3LxgwiXNH1UEcu/gbWyzoLcNf2S7Q</vt:lpwstr>
  </property>
  <property fmtid="{D5CDD505-2E9C-101B-9397-08002B2CF9AE}" pid="17" name="x1ye=22">
    <vt:lpwstr>dNnUwSiUIZCRBw8xvmm9SHx6/6PefLsGGjSvwDsyI8wHxT10IXNeO9M8Z3+CJElWy5uX2+Zra9gvXSLUByN/dvP24DtnV5QQE5ykdO9ENmE8xtdmkE/1C8pTn654t5pikMQfl/uk3yYhrgE5K5Hp/rmhpUV+n+e/Wo6wRjTfebV+pn6lQ9eDZ0HacFjVZl/wnvWcx/nYr/MP6WNO5d1NqQHeHddLhLfrHVJ/2nn3Kih35wsRg/48CfONxY9OMHE</vt:lpwstr>
  </property>
  <property fmtid="{D5CDD505-2E9C-101B-9397-08002B2CF9AE}" pid="18" name="x1ye=23">
    <vt:lpwstr>+IaWuRqkHnUjK41bd2j7gidmSh7R2ffM3OEXZwpPdVEamq/iWyiDHYqFuPmI4gmhK7oBJwv8hcKqIcwbPj1ombhJVV6Q0DpGB4ZeTaBJZpt7bMT5slR1SiXnpbbcG8TxJ/iE9wdnU9jru9tm3/vsM/hK3H3UT6/ICOALSR7czG7N4jzNKiygL/c0mvuB9IfvgXlHeITZQmcelP07NAN+UQYT16LvxVNMNQ2ExR3I7zj5L+bM2ouJ/06x10IUg0r</vt:lpwstr>
  </property>
  <property fmtid="{D5CDD505-2E9C-101B-9397-08002B2CF9AE}" pid="19" name="x1ye=24">
    <vt:lpwstr>QkpWb+MYwYiA/bP6Px4U1fCqEnJnIyReaxWjzGl64jK5S+QGtmbaQK9SDFrzlv2JzDQYJGaSscMd+JR1/9wa46svwWTp479q1ICz0gZnoZhob3ADjKdbbP/aksvIZhBXghoVXfUFji+tscKlOroYBE6WtIzQhc2fXtUxaAbomWMR7TlNktIkOWfVUnurHILQlqqsblgTyF9+c8JPw6nfBCGcEz+IWnMyEfnbpEuwNCtCvym3TdpGnxhDsd+2Eu3</vt:lpwstr>
  </property>
  <property fmtid="{D5CDD505-2E9C-101B-9397-08002B2CF9AE}" pid="20" name="x1ye=25">
    <vt:lpwstr>bGY7N5IH54ZD1KedG4L/ehw+kYdzUc3+P6IDUXXCasM0vTutwWj3bMzU2kz1oGptTVgru2VlFJG2k/nu4GdrDxg2aCag4NqS7ffH3mxaV6Ndoglf69gq+YNMjp4Jpj1EqMk2fCwVyqPREfLLkf9785uUpHah/Wfyf5NGmygkZVafpntZQQ3As5uNeFQpRHzzhukMWIl7BciDt8kbzi9H1mBFqpSvHzzCEs8Li8svC1jGpCN9xH7l5V7ud3c3Xn1</vt:lpwstr>
  </property>
  <property fmtid="{D5CDD505-2E9C-101B-9397-08002B2CF9AE}" pid="21" name="x1ye=26">
    <vt:lpwstr>Mrd9p7eyHAOjnoz5z9oVUH4ZiTDRYEOEdK5OunFYFon3rVozh8qksBsMOSAST1EObhTAUkpdF38i8BdZEAMLOD96YeUsPswiPY3j/XQ48pBGuH6H/UrmktaMkvP2aciG94q1xgLddbofi95nD2tyZqWnmqAwnm7dUA2YbmNKvIb8RJfL3tRqlTk3dwr3dSLhmDyOECgmFLejW4n3UeBQ1m+h+khBOs/0k+dSZGnrRehSxRY3yCPR/bUhMikiHx9</vt:lpwstr>
  </property>
  <property fmtid="{D5CDD505-2E9C-101B-9397-08002B2CF9AE}" pid="22" name="x1ye=27">
    <vt:lpwstr>cvLnIaauMaUB/CC7oNat7Y+IeK7cYyOtslI4+0m+oiRRtfA5wpo2K2X29+yKMg7FAqXgy/M4+I5c+gNdHSEC/uJsH9TP7WiWTeveoMjFcGnBfWPT4abtNg9cH1yTOip1EgJcyVogDmflvtsi1j/ac4jScu0NvebDCZ8lYEQ6xygLEuwSo9n9kr8sGx/nvAsxE0JVN6CBObLCjtFoe8yG7v9sIrH6Qn2BkH6hXIMyM6J8PdYOZuQu++FUV8whjdL</vt:lpwstr>
  </property>
  <property fmtid="{D5CDD505-2E9C-101B-9397-08002B2CF9AE}" pid="23" name="x1ye=28">
    <vt:lpwstr>yWaW290CQjRQNtpcMbgfEb0kWh2CVuLYKSxZuZ1HyrDJjKdDRMuxbb5dAHQ8anXifTEcGaJFePHYtUp/EpUQPsAfHPw4hY4b86R9MywSXR12UjdRYwwRENpVWBdcbfbxI1gvEIDvwP5noVL78zznZdKmY/PySd7zVj+MDMpZpm21IBoFIjJ5nJPBzAbyx45/6gAWrzNBv21XUVwIw+V2vwkxGw/c90Wg7QzXXhSpG1pZUnQJ5JX52R+aN7pfJRQ</vt:lpwstr>
  </property>
  <property fmtid="{D5CDD505-2E9C-101B-9397-08002B2CF9AE}" pid="24" name="x1ye=29">
    <vt:lpwstr>+l+SnCcAoK1/9QCj6dwLlOjGUNnHKOW0jUJmXpXxkepogPvxZqsfh6GK85A+liRKatbntWqpwzi2ye3OYbWLsKNKUxRvEbr0SsM1LXNwWj5CnVusZM03gyS0Jsvr68CAQV93HF0u4+gri0PwdWeHcgz8LfkYXo0ZYl7tVd+PBcrPNgESCHDBw9UdoV3/V+eND1YOsuf1DN56q3AuUHmOKTqY6Pk+9oFSM8VMoVchgKukWiI6/OhUZ/qINBw/GDb</vt:lpwstr>
  </property>
  <property fmtid="{D5CDD505-2E9C-101B-9397-08002B2CF9AE}" pid="25" name="x1ye=3">
    <vt:lpwstr>983T8Tc/hZJ7jXsbDr7zeDhv3nFibztr3JWjcAHl0kH9HWTmrzXzbLzNNDPTct4LOS1SrgSn0XKXdg1AmwuHf1NDEds3XGmNIDKJ1eHbeRTPB0Tlytzs4o9oBQ5DuvY48TYwFLUT2WGTOFZkcOME6nd5VNjO8iU4yGgfBwY0t+hp1f+zQB+G6ZN5w4wILx/XNvvyHPQXxbfKsHuJI84DDH88JxmvhEg3MSwNYju74/qcC5mJxDwqrdjAaDRsnVH</vt:lpwstr>
  </property>
  <property fmtid="{D5CDD505-2E9C-101B-9397-08002B2CF9AE}" pid="26" name="x1ye=30">
    <vt:lpwstr>y/LVOXND5UvJ2DndwL9VidpP9LrIhzZ+adeStHKpczVv0MW42wPZxCh7jm33DEmUziG0RjYdydy6fdlIe+xSW3j45l61MhauicWj6djW1NJdcPOq69vKMnMwLen2kTub/hTT9jSuvD4sHB/+LSiJb0PKzOW9J5xJHj5FMfGDOL4CTKeEJMcCDAhcDqdbpj739QXckl8CAv6P/1DvbztzfIPis681JVOAQzi3Tue5XIWiptiWPjfDNmJQkWw3akj</vt:lpwstr>
  </property>
  <property fmtid="{D5CDD505-2E9C-101B-9397-08002B2CF9AE}" pid="27" name="x1ye=31">
    <vt:lpwstr>4iBsyW/yLfeP+zPFB4FMrDpxmpMGHIxfNqctM0JOhIalYTSQA1CnEc5KSVy+8lDwyup+P0uUtQuiHOeaMSBN2a6hEGthemX/ZIyosEbSEUJePU94hhIYarBiOBIDToDf44Dztof0r8/BkdcwgwKKyvtZ0AJO2YTJ/Ih2q02H7fam3q2U29uJKO5ZUZJWHBZ0gwJb8mTWOixCGo0XpC10BdIHQT6cZFaZWesvRYMnbh9uRODclVdXuNjXMsmS3dI</vt:lpwstr>
  </property>
  <property fmtid="{D5CDD505-2E9C-101B-9397-08002B2CF9AE}" pid="28" name="x1ye=32">
    <vt:lpwstr>5ZO8+wD/+B9+n2n60exxHuHfa3vg6Ym/B5mrk/BwgdhM2Xfhw70z8xfGtT1zoErRH4cw6GC49tk+HjMOeOW3oVTmnGz3reuF6uflsCV23EfwRbcK32lp5mMw0Mr83ecjfXpgRr8uOEPWZoSpkyfycTK2ExrLorYGB9/G/nvYePyB+93b/C+sAQWXES2irsNzAT8ziKm04NJHVc5cl5fdcYz5y1vrwVTHWzU9724GcEk43dBfEPN3+1RjtVgsp3g</vt:lpwstr>
  </property>
  <property fmtid="{D5CDD505-2E9C-101B-9397-08002B2CF9AE}" pid="29" name="x1ye=33">
    <vt:lpwstr>1zYepM2hxzYW/STYX9M2R2FJd1gczs2swtdMcozYW3SPTZP6RRtscI72xXhr75MmK+ytdv5FiA4tQtN97FwjllLKfchWgxw2Jx00GUXD7Tunrif0XHxVvIhgs3Dfm7pP9s0rDpbwozqXqMvrXDXEWFJJLW0tXM+C4vG7e65PaKmKdr9v8wn9+gI0W45GY447ScHFxGRyBXB+ShM/BywO0tKIDrfxiL4ak0FlCIl2Gjusos+Fa4w5Q+XH5egphRW</vt:lpwstr>
  </property>
  <property fmtid="{D5CDD505-2E9C-101B-9397-08002B2CF9AE}" pid="30" name="x1ye=34">
    <vt:lpwstr>5q9JG3Dhs1DmNBaVkXjOsj8G47rvnsWPiVCVHqfq/uHzNTqMFG4/KJT883B8xtjvnMAKDAXWNGxFwMtfoh4SR9GIt4pqS8+K10NKVlT/83uGFnPw/l7KHOwtIoU9rPdDnrduREHXEDAb4RgdJgDPvAfeSiSFQqElyOeGZ335CliNVK3JF1mWASDtCP3ohWtelWb1hPYrxr4pYe2wMmzhofT6iv6/98YN0aKpL2G2WZIrqZJZGiUmDG9MYH3GORn</vt:lpwstr>
  </property>
  <property fmtid="{D5CDD505-2E9C-101B-9397-08002B2CF9AE}" pid="31" name="x1ye=35">
    <vt:lpwstr>uRdXi7tboa3AVI1KbI9HdDwhC7z4ID8Vk2dy7mCSwJJPwTpMyNZ3J/PADUb10VU3GD/YKoyZSmWhXVH+GCG17FzujXh5n4B4Y2fUpL0m0xIuFDsFWQFjt3c4cd2XtTJQt1RS9mgpEsIjjti1CNsjjoJS7/GXQm5ULNAdZdbL1XNNLGJ6OEzHKjuGr/L3vVaMrtOmUNCHsZcCaGrQAxdjzievnZt8iEOAeODwNPQ/AMlnNu7ggTGyplNaoWUVsqM</vt:lpwstr>
  </property>
  <property fmtid="{D5CDD505-2E9C-101B-9397-08002B2CF9AE}" pid="32" name="x1ye=36">
    <vt:lpwstr>RG4TQZY2VPfLWb7nSOLMzcZP4EObVH6ep27DBse2KjW1999Sqj9PsPLTGgF9oDo6Ma1WWHPXseRgjvvFJX6xjlpiFC90zNKdlftmr/ytTs+VigVvtfgnkRqezi1X8gKt/i5aL+GL8k4+mKhzvj51j6jmSRfWhw6DkfMbf6hKGXjZ/ZP8wpQoL3QmfGd/Pr/99b8X47PqDZ4hfTjcExMQQmBVCsUDmU26CdjzwHeoMj1vIIZBP4wuD5DrPqn4/eG</vt:lpwstr>
  </property>
  <property fmtid="{D5CDD505-2E9C-101B-9397-08002B2CF9AE}" pid="33" name="x1ye=37">
    <vt:lpwstr>cV4txx9BfEdlMOZmrQeB0WFdwUZjzfLeM0iHBVl6a3ipTHD2AELYn6q+pRzThbl1WtrQvUlC6293wXGBQGJrpiOsVYAiU/Ff7if4GKcoL+EuzP/QbP/K7FilxoEcGOPoPD+5pw7WTjO9gIiLQkgBT0sMawHhN7eyMbyYkL8N9rD0T9JMqtGMOH+b8lRNwfN3jClwMmW46qGiKVp+/gq5bvPcc4751oNgftGwYUslxshQfgpaJPeRp4isJnuR82A</vt:lpwstr>
  </property>
  <property fmtid="{D5CDD505-2E9C-101B-9397-08002B2CF9AE}" pid="34" name="x1ye=38">
    <vt:lpwstr>lI6fIoUyj//tiNGIi3s/8cexdLc2U1SBIYC3aVJ/37hLQaCfw0a3nSxQRKggK432RgCgK0oez4s3ant1pqPhv9YSHoeNrZJtNwkyR0yIO4FtmlBBy8mWSR3ClvD/ruK09Hf/fUnNFF+dticiX0VBzM28QoGO3p/atRGtzDrRXvz2dvZNMaGdirVn2B5pIuyD8obeu5PP8ZnTgbqsg8n1YJxS5/lc9sFGGPz0As5BCSe1ZUKAVkGfc7mTFBSsJ/i</vt:lpwstr>
  </property>
  <property fmtid="{D5CDD505-2E9C-101B-9397-08002B2CF9AE}" pid="35" name="x1ye=39">
    <vt:lpwstr>Nr0Tbor/U+i2X65iZIGTxE2PjDbL+GbtYV1G6nyLNzsIU5aEoUUR4eMsOW3Iug9iiOL7Xpiq8SgIVKqIo/CID/m2pjy67l9RnUjKI3NvhrHX6K0ej8Arf5uYvyXFSHyzOgug7ygv0xP9GZQn3tSrhm0+dLlLvvdgCrJHrFMjU3v3d4DzaL6y+7wLbM0sIfDtsBtABtkqSI8UO9XBAlmtcd9xQ+m7/x0xsUlwzgRQIjB339dH7lLIBVsARequfO1</vt:lpwstr>
  </property>
  <property fmtid="{D5CDD505-2E9C-101B-9397-08002B2CF9AE}" pid="36" name="x1ye=4">
    <vt:lpwstr>pauuJj14k52IVlJXC0GAangTrss3UfvlfDcB93B/Js2alBuz247rCqxPe2tdjcdrW20Mp9edh3aiP7KN8jhldLwl/yJ9M8EipcmMtJ+hY9XAPH1gxwm4KMCxGnYCt6pTn26oCbaxsogmj21sjo7k3f0jdZ4S/gtdgtxbsXpuJ/iLCvVPiDC2LrdVA94C63ZjYFw1D5TElUa3892IhevV2EIbNWwckHjIvBryPU9UWyxZCNIaqRfE49tkrrSYt5X</vt:lpwstr>
  </property>
  <property fmtid="{D5CDD505-2E9C-101B-9397-08002B2CF9AE}" pid="37" name="x1ye=40">
    <vt:lpwstr>FgNazyUZngY4s7/4LHVbV/tmWpF/gW/8ZQQUMmrXsDPOHNXfT4S8q91S3cLAg0Ab6KKyGDb4+rdKJfdcyF4evgNCCRfiP3qHzorUXTexoLnAYQRHzySVi5shfgihiH3kTy2gfMH8nWPRhLUNS43xeCYvwx2TJABVMEhXccSBYz+F98VEY+YsMw4BwpgTGw19V+w5n4VQkBI9AUYzlWO3EKtVkNhECVfhPg4fgvPyk/lVFUbVEK9JWoYA+92Wv91</vt:lpwstr>
  </property>
  <property fmtid="{D5CDD505-2E9C-101B-9397-08002B2CF9AE}" pid="38" name="x1ye=41">
    <vt:lpwstr>cVRZU/cG9cPIxyMIiipDcPjrHzVpKuWBy618A58wSy0N/aksK0PKfyEJZYwYJwXLBwERJWyPSRwTy2BjapHgw7ApfaGcXe2AQpe5/CLYT4pMQDmwrX+x3fyvM/PQUDXf96WkTaCW5rNTSHLOe2ZoNXTuF+Rw3TwwNPLR3GWC9zJdoumiYPFexw+Wnv9p4zVmbgEGNfPyifmoKoVW8o/LO+n2CZ1nZVU//zx178WFQ75z7ytH35D7gYXeFHFJWzW</vt:lpwstr>
  </property>
  <property fmtid="{D5CDD505-2E9C-101B-9397-08002B2CF9AE}" pid="39" name="x1ye=42">
    <vt:lpwstr>3OzFjR6RvENWNnSv/chANYvwGC848rbqWtVf6jYaZ79wQuiYsOAUfDLRBRFLIpIRzCxBMPfbRs34BD/J1TDQGrBdBD1JOuDnG5UMr8ii2+f8e3VPa49OC0P85PRavvsv1wKoC1/oU9qfMu/ZYzt9E4zRI1gTdRDOIjJaw9jL2UcHMVDANNkDRk7yg8fdJ68m3jmxeAf0Oaqz26/TtcfRMpb13lujm/z+B2jRV8mSVV2OP3VksVav4KrU7HSfRMW</vt:lpwstr>
  </property>
  <property fmtid="{D5CDD505-2E9C-101B-9397-08002B2CF9AE}" pid="40" name="x1ye=43">
    <vt:lpwstr>uYe6a++mMpNNv4CfsXtpI40EoD4gxb54Xsy78lz8o58A+m0A5IVwOOvECaMSCmTUiFt195j5J2x2ANqHYcZ7nWIs8LhiAyYkUGhnd1sGly0Pd4nqmfCdqy3GzterDxvc3ibzJezuUVl20p/2UAd8F/E13+bxVdC5/3iSeY4Yg64LrIYv74wHsTRLa2cMl0Owx0qeXr/BMQ4pT3WwX5Cg5J+nizKck8ggu/DtzEkBqAWajMRauCMJO2U0wNuHDkN</vt:lpwstr>
  </property>
  <property fmtid="{D5CDD505-2E9C-101B-9397-08002B2CF9AE}" pid="41" name="x1ye=44">
    <vt:lpwstr>WJb6BdsmA4qW2gjX/PVrxYs6zpn9k38BEAqRDUSrWfSVMb4xNnZg74fpYuUldCabMYi128/myFPMYVfvTbMSZAiiRZeSBFjK5ThF4gycysCBVklAtm+5gRh3i9jsXneuK25q/INs4awGGdWaPgiCWfn3v5ZCikHbdfWaPbl/X0b35sNTl9py+J+bzuXdYBpodVcIlWdl7dIftp+c/C65OeulpUqMiDUfrLo3GlBimt9BKvTmpIWXPymSscfQ8Na</vt:lpwstr>
  </property>
  <property fmtid="{D5CDD505-2E9C-101B-9397-08002B2CF9AE}" pid="42" name="x1ye=45">
    <vt:lpwstr>KiDSJe3We7oOMEOBpfd/fi9cG6f0yBSbX5v1Zx+LJdrri7yD8OdodrdaGZyuSj5Z4NHyf/dzM233G5BZYCV+eddm/XS48303NSPqR1Tle7a9xOQlF4DavgPGxQPbdp3HIxruUKSjNzC/p9trWgSrZ7Adsr6so1ptOJLCBBpSRqj82UjZ86XGi93/Qul75UmIsDnsmZhHSZ/jNlJsFPEEjrjjusLLQMqi9BKDJ+QS14eV6edIow5XaZ/cfj3OeB8</vt:lpwstr>
  </property>
  <property fmtid="{D5CDD505-2E9C-101B-9397-08002B2CF9AE}" pid="43" name="x1ye=46">
    <vt:lpwstr>SMZvGJwGgx6/Fc0cuekfy2yEGFiry7Xkm8ZGVf5QCXTU+xSTJMW1aSaxiiF0GFWC76nrQFEZ//PIOQwuA0SqDeTLsrQxD+OUKL1NORSRcf/BIoYe4MVYys2oJ0XlMfIxy8oH4exQzUlTKro+XqCS/Hi/e6ewbfD5D8x8KzUscW3arGgZ7++mw9p4X/TKGTx0ew+M0nndpN1k1bVLX6k50/3Oj2L7K1WRz6xTpwaXIZY7Y4k2speUng7pu6a5ED0</vt:lpwstr>
  </property>
  <property fmtid="{D5CDD505-2E9C-101B-9397-08002B2CF9AE}" pid="44" name="x1ye=47">
    <vt:lpwstr>EmpPqaanxN9qm/+KTd0fqp9dJhqeNp8tXdlsBN+U06jc+D+/rrgp7GvTwTijRgfcFWJSvBSEjaSK2vHun3v9DvVLnQqncvuXdfHv4xGKFtFOJ/iMwFJrQuIiBGYfhV98MUwxvAf0ukSUT3oqiwceEU/VhiYeoq+i4ctJ5JJpJv98h1DAYeS3pThnyCoOPVnW+TQJjfOKcyhfbyHDkKGGn4Z7cAhoAFCqjx6EnCfu5RRdcFQaB8bAMMdJ4qoZX2c</vt:lpwstr>
  </property>
  <property fmtid="{D5CDD505-2E9C-101B-9397-08002B2CF9AE}" pid="45" name="x1ye=48">
    <vt:lpwstr>D1lHmPrgGe7yUlbkZScefNy/X4DvYCZBmrp56ScdRX4T9eyhpac80R6uNYKfXB3zTZwRDyEio4r7xpDM1dYMSK6w0Qxk+hTcAy/FOX4Eu3N9zt4qBcD02pVr2SZdUbNdOR6Rfh/rVROt/U2FL7LMw6uC0NWZrQFd3LzI0RfzUhQokioCjBwfm6y54830l/w3krBUcNGAGAD457GEGO2qCkSQVmfLAmTJ3beDt6TkqGaxVUko1yqRuMY4oZlRlM7</vt:lpwstr>
  </property>
  <property fmtid="{D5CDD505-2E9C-101B-9397-08002B2CF9AE}" pid="46" name="x1ye=49">
    <vt:lpwstr>wzHlBov9sF5+kSkQqTyJrcxJYN4py3Bv/6l+L2xxEewNvdzoDYPqF6S1n925Bxx50jeLFseZgV3shPFgBhilWdqLFs6kboFSSlIJchEaV+U6fHz6tYVw5snpOfxGVU0fDRvdfBLFDFrJb0OZpfDgnezS/9+LV9eeW0MhmcIP4Y3pi1vGxtFjY4wtRMzuRZ4pgV27z3Zx1ZQmFqpMF1E/VvaDJUCvphQzQHP8JbMag0g1ppSWEdg1pv6WoMj4nxL</vt:lpwstr>
  </property>
  <property fmtid="{D5CDD505-2E9C-101B-9397-08002B2CF9AE}" pid="47" name="x1ye=5">
    <vt:lpwstr>wIL8Iba1di2ju9irgC69B8EpvIuYihxT1T7ve9c+4VSLyiItO3HjtICO3XIII2oR/zL+m5s+X7TiAnJnEaS6pPbbuU+zrwRA5h3enDuw/9fo7i5R4Kl13WQPmU5CwpF8SKXrrMl6lFnhBBbom4CalqiSl0jCIoF0nU+kQpu5d41VQLUU3xtNt5Gpanf5FcwOwdALwF2/Yb1ftJi6SPq40Tz14aPKFgB7vtySsyYdiCDtJqOGn1DJB2KyxlWJQzj</vt:lpwstr>
  </property>
  <property fmtid="{D5CDD505-2E9C-101B-9397-08002B2CF9AE}" pid="48" name="x1ye=50">
    <vt:lpwstr>uhdTDh0xVYrZGXDPzSlKy0UjnE/e6WmIhJ4ERMb67YNtG4a6wBXjqNDYh3I1EwwndA/pBB8iK/T4G+6QhwXKlaxwz6BZ8/qhaC1RRoVGB/0uFysOt90BqnpSooAjuGNRqMS6V7cOq5BB3peinJiwbdTlGFFR6pNx81EZvjRW9APg1qsk43LKMyw47u098roK8uWOKrteRuGLm8g/SonpxfWFKJCiMmkogyRfAuzNLBwGDY/HHv/YyiTy/Ea3ANp</vt:lpwstr>
  </property>
  <property fmtid="{D5CDD505-2E9C-101B-9397-08002B2CF9AE}" pid="49" name="x1ye=51">
    <vt:lpwstr>DUN5tcGHYdpzmxjlefwe9EWWEmDO42Pnkzz5yQH6tDGW5tdclbVMAG+vCM5ecWMrs04f12IUiWdAXxdBZhCNdjQ7uYFD89Jvke3kgtXgcTPdebCMT1fE4M6Jtgt/jsuenvhfnyJv9VGQrjnGJ54gLr94Q3Jc6v0XDgFjs8j4SgpCTI2NkySsULozSY8Ir7HdHmStDdtmZoCqbRtXkJkYlyd7pFKJlSs/41Da6NkP+c7E+0fZyjBgQH6T/RiJTWn</vt:lpwstr>
  </property>
  <property fmtid="{D5CDD505-2E9C-101B-9397-08002B2CF9AE}" pid="50" name="x1ye=52">
    <vt:lpwstr>t+Eq197/Cl4PdyIy2xUEVtXMr74hcjjmDn1O0L+yVyxRBWzomfksccEqXUwgbQ+/GDHtokxek6Z9+8MOj4XJrTae4YGNXu+u74yloUOiZ5xHfVDeS+3ARC9GGiSTkTO1ERhU9jSyDNX7BxMA6X0sXpWyG9suHHnhG8V5G/Hkyw9/AVdVrzrd1dKFCPdxQHZsnc7BmEnVZdamnohdTvTzVS5e5JB6Kq9Sc7jKFYJ1v479NE3MQziKrKQN6Jv/ueR</vt:lpwstr>
  </property>
  <property fmtid="{D5CDD505-2E9C-101B-9397-08002B2CF9AE}" pid="51" name="x1ye=53">
    <vt:lpwstr>tm/YgNMmfO5AMf7kF5Nmtw5OQcK9NPC4CNoXaa30QL/66K3wYKZk8/qSEKfzwxYSHjcixSRaiolvZ38DBErZS4odCXnHbWxp2F6uMwM8s2jbbYMonQUA+riwS1UO5ub+HvCqOK2SZ7jbHaKtpNTPx6G+IdpyzlvwFedqntkrhr4U++PxdjJpx8vSPODFuQkGVE+m/7TTEjrDQmrnGAPj7eX3M/VBjOWKnGYhT5/F+raPkBkv2scyEwARaIQ3Fsp</vt:lpwstr>
  </property>
  <property fmtid="{D5CDD505-2E9C-101B-9397-08002B2CF9AE}" pid="52" name="x1ye=54">
    <vt:lpwstr>3KmDSQ1PRpuytRwzsfz0++TgQo5ADG/PGlVOxs6neYDKyLD5uVD8Oef913PCdyP1w98dP/vWmvn47dmZeiTXq4KtLzYkG38sJuJQw/m7RpzjRdtmUqC2TNGGttKU2sR+C9KKI0akEXTnGCDzdxjogR+J+0yfNqme4nX8sTj23K8ZJwuCQyiBcvszXgpfS0c2xVpfJMkO84uzQJvvPDeIMZy0yGUC214by+B1rK9xDau71Wy47iaJu5c1IsVlglt</vt:lpwstr>
  </property>
  <property fmtid="{D5CDD505-2E9C-101B-9397-08002B2CF9AE}" pid="53" name="x1ye=55">
    <vt:lpwstr>DuRyRsGb8q4FX8ikkJ9ccB/H1aSFSaMlkSEWRRp9IcECl/eMKcKAUIHFhTahj0XP0Req/EOh/mHZw5M/rHzwhwtciVUlnWwWwPkEWLYgEKtqhwhZ3dQ1CJYoyoCuXSyKV0yW+jBRDz+EK2XCP7uadGzEYs6ydNKSNuBc5/xiFWjDFFBVmhYr1CmDXO3qSo8d62Zk5uUnKyhV6D/MTKBWb7ziqfxp1KDEnTG+8M034xBwd4y345Q7q9RUUKb7USu</vt:lpwstr>
  </property>
  <property fmtid="{D5CDD505-2E9C-101B-9397-08002B2CF9AE}" pid="54" name="x1ye=56">
    <vt:lpwstr>PZVfdodOGvDE5uX440bk85nKjmi/r8j3a/Lrl5fvyiN1PVQH9SC41facGBW5il6x/WQa1ucxxXAuq/FGp0CIIj+bsE1XaxZZgbYMfB7UPdIEiQD0AXlhkp+K8hL1LcYFLFU/M0FZ5oWcrE7fgtKo06KEZiC7e7CJ0g1rsPnCjzWOtJG6FjJe9KXkoTgRq9MFLWlD8xrZheniEouwly5zy9n2D3woOAGfeMUkjnxefmWnRp6vn1J5Qn1k7/2xyAi</vt:lpwstr>
  </property>
  <property fmtid="{D5CDD505-2E9C-101B-9397-08002B2CF9AE}" pid="55" name="x1ye=57">
    <vt:lpwstr>mKapHpdhVzX///Q91vgpfODgAAA==</vt:lpwstr>
  </property>
  <property fmtid="{D5CDD505-2E9C-101B-9397-08002B2CF9AE}" pid="56" name="x1ye=6">
    <vt:lpwstr>n0CJGSlEz38t1vXv8b53tzXq0+U5ZGrjd/By9kcFQPyjAToJTDZvbYuxKVXdGWRLW/pIZTdkZKaow0YKJSuqOhktADBIu6ZJWuggyLi8FWl1Xl3UHg0i/6OhnXyYcVay9nP3mF6u5xEFANtguSccV3O13RdQJJ2QAQYsMhyo1aYCnkXlNw7yn87c1St8jdlVp0o8VNs+rsBhsaS91fZ4Kg9xfeo4l5i2ewbFFqpFCqm7rnNcT5Qy9bIrEaMa9eX</vt:lpwstr>
  </property>
  <property fmtid="{D5CDD505-2E9C-101B-9397-08002B2CF9AE}" pid="57" name="x1ye=7">
    <vt:lpwstr>x25Gj5qNGanItklpb69iZfo/ukx3bOTWSLT0bp7pMEguv0sICwYvIoafFXB4e1kJMCMR/uguRJ8Vj4EfhfpHqk0pc3PVW/O6xraB7D+XZkxfK2f/V25llLM1kdTMkpa/gslBHVuX5UPJOykQcIpUt/HFN9Hg8zzg6Wx2TBwlaAq6G0nQQnkA4aEC+401dHmm+klsShWMV0OPduUkyrJ7aBSDuDQZfCzrjX9rXoK664ppE6gqpqykL/tmcLc2wcR</vt:lpwstr>
  </property>
  <property fmtid="{D5CDD505-2E9C-101B-9397-08002B2CF9AE}" pid="58" name="x1ye=8">
    <vt:lpwstr>oKeKP2XpL41GNmNwvFjMoE1t10qOL3qCZzm1UroirBJlOu7kIx/68zSCieytq5HVgDN6AtNX/R7KvX7XmFHeIYL9uX4axACIWyzt7nAg/43pOs/icLQrPK0bfyKfJ4IbrYdA77U6sPzgPCOae7RulTE6o+loPUOiFgn79ztQaQoBuqZrVC+sxN76J3TGMzz3Hn+tnTIt3EGGxRFOdzcVBWNayjxwE39dQ5k2xpmEcrIleDLXbcpimuYYYNBfApu</vt:lpwstr>
  </property>
  <property fmtid="{D5CDD505-2E9C-101B-9397-08002B2CF9AE}" pid="59" name="x1ye=9">
    <vt:lpwstr>UN3U0qKD6fgDwhYdwKaYF/jvk6obrcZ7bA/bAVGZLSdBZ+FFmncqvE6QfsHAgTmG2sTuPb9aka0UcJj629ccG73msx1dOWx+uKHcqwDFYB/o7GYphsoKdc/M045tCQbbPORzdK/JLplSO99dOir4jfsh06wkRQNuNY0XWTwgqE2OFtL1KRvliB2hAqPPc7Q+cDyTSKm2t8MWZQI4pBc6fOcC57rSL0bGV3yfeXo582Ggf+ddFDuQkZZVfsuT9Hf</vt:lpwstr>
  </property>
</Properties>
</file>