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A07B4" w14:textId="3432F6EF" w:rsidR="00C92D7B" w:rsidRDefault="00252973">
      <w:pPr>
        <w:pStyle w:val="divname"/>
        <w:spacing w:before="100"/>
        <w:rPr>
          <w:rStyle w:val="span"/>
          <w:sz w:val="48"/>
          <w:szCs w:val="48"/>
        </w:rPr>
      </w:pPr>
      <w:r>
        <w:rPr>
          <w:rStyle w:val="span"/>
          <w:sz w:val="48"/>
          <w:szCs w:val="48"/>
        </w:rPr>
        <w:t>Elis Regina Nogueira</w:t>
      </w:r>
      <w:r>
        <w:t xml:space="preserve"> </w:t>
      </w:r>
      <w:r>
        <w:rPr>
          <w:rStyle w:val="span"/>
          <w:sz w:val="48"/>
          <w:szCs w:val="48"/>
        </w:rPr>
        <w:t>Rodrigues</w:t>
      </w:r>
    </w:p>
    <w:p w14:paraId="2237F615" w14:textId="693C0F8E" w:rsidR="00432E68" w:rsidRDefault="00432E68">
      <w:pPr>
        <w:pStyle w:val="divname"/>
        <w:spacing w:before="100"/>
      </w:pPr>
      <w:r>
        <w:rPr>
          <w:rStyle w:val="span"/>
          <w:sz w:val="48"/>
          <w:szCs w:val="48"/>
        </w:rPr>
        <w:t>Chef Regina Rhodrigues</w:t>
      </w:r>
    </w:p>
    <w:p w14:paraId="26060B6D" w14:textId="77777777" w:rsidR="009C6BBD" w:rsidRDefault="00252973">
      <w:pPr>
        <w:pStyle w:val="div"/>
        <w:spacing w:before="80" w:line="280" w:lineRule="atLeast"/>
        <w:jc w:val="center"/>
        <w:rPr>
          <w:rStyle w:val="span"/>
          <w:u w:val="single"/>
        </w:rPr>
      </w:pPr>
      <w:r>
        <w:rPr>
          <w:rStyle w:val="span"/>
        </w:rPr>
        <w:t xml:space="preserve">Rua </w:t>
      </w:r>
    </w:p>
    <w:p w14:paraId="58E6578F" w14:textId="3FB23B3A" w:rsidR="00C92D7B" w:rsidRDefault="009C6BBD">
      <w:pPr>
        <w:pStyle w:val="div"/>
        <w:spacing w:before="80" w:line="280" w:lineRule="atLeast"/>
        <w:jc w:val="center"/>
      </w:pPr>
      <w:r>
        <w:rPr>
          <w:rStyle w:val="span"/>
          <w:u w:val="single"/>
        </w:rPr>
        <w:t>Rua Santa Catari</w:t>
      </w:r>
      <w:r w:rsidR="005E765E">
        <w:rPr>
          <w:rStyle w:val="span"/>
          <w:u w:val="single"/>
        </w:rPr>
        <w:t>n</w:t>
      </w:r>
      <w:r>
        <w:rPr>
          <w:rStyle w:val="span"/>
          <w:u w:val="single"/>
        </w:rPr>
        <w:t xml:space="preserve">a </w:t>
      </w:r>
      <w:proofErr w:type="spellStart"/>
      <w:r>
        <w:rPr>
          <w:rStyle w:val="span"/>
          <w:u w:val="single"/>
        </w:rPr>
        <w:t>numero</w:t>
      </w:r>
      <w:proofErr w:type="spellEnd"/>
      <w:r>
        <w:rPr>
          <w:rStyle w:val="span"/>
          <w:u w:val="single"/>
        </w:rPr>
        <w:t xml:space="preserve"> 1096 - </w:t>
      </w:r>
      <w:proofErr w:type="gramStart"/>
      <w:r>
        <w:rPr>
          <w:rStyle w:val="span"/>
          <w:u w:val="single"/>
        </w:rPr>
        <w:t>Sumarezinho</w:t>
      </w:r>
      <w:r w:rsidR="00252973">
        <w:rPr>
          <w:rStyle w:val="divdocumentzipsuffix"/>
        </w:rPr>
        <w:t xml:space="preserve"> </w:t>
      </w:r>
      <w:r w:rsidR="00252973">
        <w:rPr>
          <w:rStyle w:val="span"/>
        </w:rPr>
        <w:t>,</w:t>
      </w:r>
      <w:proofErr w:type="gramEnd"/>
      <w:r w:rsidR="00252973">
        <w:rPr>
          <w:rStyle w:val="span"/>
        </w:rPr>
        <w:t xml:space="preserve"> Ribeirão Preto</w:t>
      </w:r>
      <w:r w:rsidR="00252973">
        <w:rPr>
          <w:rStyle w:val="divdocumentzipsuffix"/>
        </w:rPr>
        <w:t xml:space="preserve"> </w:t>
      </w:r>
      <w:r w:rsidR="00252973">
        <w:rPr>
          <w:rStyle w:val="span"/>
        </w:rPr>
        <w:t>, SP</w:t>
      </w:r>
      <w:r w:rsidR="00252973">
        <w:rPr>
          <w:rStyle w:val="divdocumentzipsuffix"/>
        </w:rPr>
        <w:t xml:space="preserve"> </w:t>
      </w:r>
      <w:r w:rsidR="00252973">
        <w:rPr>
          <w:rStyle w:val="span"/>
        </w:rPr>
        <w:t>140</w:t>
      </w:r>
      <w:r>
        <w:rPr>
          <w:rStyle w:val="span"/>
        </w:rPr>
        <w:t>055-480</w:t>
      </w:r>
      <w:r w:rsidR="00252973">
        <w:rPr>
          <w:rStyle w:val="divdocumentzipsuffix"/>
        </w:rPr>
        <w:t xml:space="preserve"> </w:t>
      </w:r>
      <w:r w:rsidR="00252973">
        <w:rPr>
          <w:rStyle w:val="span"/>
          <w:vanish/>
        </w:rPr>
        <w:t>Rua Maria da Gloria Machado Santana, 1005, 14096270, Ribeirão Preto, SP</w:t>
      </w:r>
      <w:r w:rsidR="00252973">
        <w:rPr>
          <w:rStyle w:val="divdocumentzipprefix"/>
        </w:rPr>
        <w:t xml:space="preserve"> </w:t>
      </w:r>
    </w:p>
    <w:p w14:paraId="17B9FA9E" w14:textId="7BAFCD74" w:rsidR="00C92D7B" w:rsidRDefault="00252973">
      <w:pPr>
        <w:spacing w:line="280" w:lineRule="atLeast"/>
        <w:jc w:val="center"/>
        <w:rPr>
          <w:rStyle w:val="span"/>
        </w:rPr>
      </w:pPr>
      <w:r>
        <w:rPr>
          <w:rStyle w:val="span"/>
        </w:rPr>
        <w:t>+5516994088063</w:t>
      </w:r>
      <w:r>
        <w:t> </w:t>
      </w:r>
      <w:r>
        <w:rPr>
          <w:rStyle w:val="span"/>
        </w:rPr>
        <w:noBreakHyphen/>
        <w:t xml:space="preserve"> </w:t>
      </w:r>
      <w:r>
        <w:t xml:space="preserve"> </w:t>
      </w:r>
      <w:hyperlink r:id="rId5" w:history="1">
        <w:r w:rsidRPr="005225C9">
          <w:rPr>
            <w:rStyle w:val="Hyperlink"/>
          </w:rPr>
          <w:t>elis.positivorp@hotmail.com</w:t>
        </w:r>
      </w:hyperlink>
      <w:r>
        <w:rPr>
          <w:rStyle w:val="span"/>
        </w:rPr>
        <w:t xml:space="preserve"> – casada – </w:t>
      </w:r>
      <w:proofErr w:type="spellStart"/>
      <w:r>
        <w:rPr>
          <w:rStyle w:val="span"/>
        </w:rPr>
        <w:t>nasc</w:t>
      </w:r>
      <w:proofErr w:type="spellEnd"/>
      <w:r>
        <w:rPr>
          <w:rStyle w:val="span"/>
        </w:rPr>
        <w:t xml:space="preserve"> 03/06/1965</w:t>
      </w:r>
    </w:p>
    <w:p w14:paraId="54D047EE" w14:textId="77777777" w:rsidR="00C92D7B" w:rsidRDefault="00252973">
      <w:pPr>
        <w:pStyle w:val="divdocumentdivsectiontitle"/>
        <w:tabs>
          <w:tab w:val="center" w:pos="10906"/>
        </w:tabs>
        <w:spacing w:before="100" w:after="40"/>
        <w:ind w:right="200"/>
        <w:rPr>
          <w:b/>
          <w:bCs/>
          <w:smallCaps/>
        </w:rPr>
      </w:pPr>
      <w:r>
        <w:rPr>
          <w:b/>
          <w:bCs/>
          <w:smallCaps/>
          <w:shd w:val="clear" w:color="auto" w:fill="auto"/>
        </w:rPr>
        <w:t xml:space="preserve">Resumo profissional 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F7B6E76" w14:textId="51DB6300" w:rsidR="00252973" w:rsidRDefault="00252973">
      <w:pPr>
        <w:pStyle w:val="p"/>
        <w:spacing w:line="280" w:lineRule="atLeast"/>
        <w:ind w:left="2100"/>
      </w:pPr>
      <w:r w:rsidRPr="00252973">
        <w:rPr>
          <w:rStyle w:val="span"/>
        </w:rPr>
        <w:t>Chef</w:t>
      </w:r>
      <w:r w:rsidRPr="00252973">
        <w:t xml:space="preserve"> competente, trazendo mais de </w:t>
      </w:r>
      <w:r w:rsidR="009C6BBD">
        <w:rPr>
          <w:rStyle w:val="span"/>
        </w:rPr>
        <w:t>20</w:t>
      </w:r>
      <w:r w:rsidRPr="00252973">
        <w:t xml:space="preserve"> anos de experiência em serviços alimentícios e experiência de liderança progressiva. Manutenção de controles de orçamentos e cobertura das necessidades, a fim de alcançar metas da empresa e oferecer apoio de alta qualidade. Estabelecimento de relacionamentos com clientes e empregados.</w:t>
      </w:r>
    </w:p>
    <w:p w14:paraId="556448B5" w14:textId="4D4979FC" w:rsidR="00C92D7B" w:rsidRPr="00252973" w:rsidRDefault="00252973">
      <w:pPr>
        <w:pStyle w:val="p"/>
        <w:spacing w:line="280" w:lineRule="atLeast"/>
        <w:ind w:left="2100"/>
      </w:pPr>
      <w:r w:rsidRPr="00252973">
        <w:rPr>
          <w:rStyle w:val="span"/>
        </w:rPr>
        <w:t>Como vendedora</w:t>
      </w:r>
      <w:r>
        <w:rPr>
          <w:rStyle w:val="span"/>
        </w:rPr>
        <w:t xml:space="preserve"> </w:t>
      </w:r>
      <w:r w:rsidRPr="00252973">
        <w:t>orientada ao cliente, com histórico de liderança de equipes de alto desempenho voltadas a atingir ou superar metas. Dedicada e esforçada, com determinação em entregar excelência. Agregadora de times tático, com experiência em treinamento e desenvolvimento de equipes.</w:t>
      </w:r>
    </w:p>
    <w:p w14:paraId="03461A07" w14:textId="77777777" w:rsidR="00C92D7B" w:rsidRPr="00252973" w:rsidRDefault="00252973">
      <w:pPr>
        <w:pStyle w:val="divdocumentdivsectiontitle"/>
        <w:tabs>
          <w:tab w:val="center" w:pos="10906"/>
        </w:tabs>
        <w:spacing w:before="100" w:after="40"/>
        <w:ind w:right="200"/>
        <w:rPr>
          <w:b/>
          <w:bCs/>
          <w:smallCaps/>
          <w:color w:val="auto"/>
        </w:rPr>
      </w:pPr>
      <w:r w:rsidRPr="00252973">
        <w:rPr>
          <w:b/>
          <w:bCs/>
          <w:smallCaps/>
          <w:color w:val="auto"/>
          <w:shd w:val="clear" w:color="auto" w:fill="auto"/>
        </w:rPr>
        <w:t xml:space="preserve">Histórico profissional   </w:t>
      </w:r>
      <w:r w:rsidRPr="00252973">
        <w:rPr>
          <w:color w:val="auto"/>
          <w:u w:val="single"/>
        </w:rPr>
        <w:t xml:space="preserve"> </w:t>
      </w:r>
      <w:r w:rsidRPr="00252973">
        <w:rPr>
          <w:color w:val="auto"/>
          <w:u w:val="single"/>
        </w:rPr>
        <w:tab/>
      </w:r>
    </w:p>
    <w:tbl>
      <w:tblPr>
        <w:tblStyle w:val="divdocumentdivparagraphTable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100"/>
        <w:gridCol w:w="8806"/>
      </w:tblGrid>
      <w:tr w:rsidR="00C92D7B" w:rsidRPr="00252973" w14:paraId="14A45DF9" w14:textId="77777777" w:rsidTr="00432E68">
        <w:trPr>
          <w:trHeight w:val="7029"/>
          <w:tblCellSpacing w:w="0" w:type="dxa"/>
        </w:trPr>
        <w:tc>
          <w:tcPr>
            <w:tcW w:w="2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6142F4" w14:textId="7423F58D" w:rsidR="00C92D7B" w:rsidRPr="00252973" w:rsidRDefault="00252973">
            <w:pPr>
              <w:pStyle w:val="spandateswrapperParagraph"/>
              <w:spacing w:line="280" w:lineRule="atLeast"/>
              <w:rPr>
                <w:rStyle w:val="spandateswrapper"/>
                <w:sz w:val="10"/>
                <w:szCs w:val="10"/>
              </w:rPr>
            </w:pPr>
            <w:r w:rsidRPr="00252973">
              <w:rPr>
                <w:rStyle w:val="span"/>
              </w:rPr>
              <w:t>01/20</w:t>
            </w:r>
            <w:r w:rsidR="009C6BBD">
              <w:rPr>
                <w:rStyle w:val="span"/>
              </w:rPr>
              <w:t>01</w:t>
            </w:r>
            <w:r w:rsidRPr="00252973">
              <w:rPr>
                <w:rStyle w:val="spandateswrapper"/>
              </w:rPr>
              <w:t xml:space="preserve"> </w:t>
            </w:r>
            <w:r w:rsidRPr="00252973">
              <w:rPr>
                <w:rStyle w:val="span"/>
              </w:rPr>
              <w:t xml:space="preserve">– </w:t>
            </w:r>
            <w:r w:rsidR="009C6BBD">
              <w:rPr>
                <w:rStyle w:val="span"/>
              </w:rPr>
              <w:t>08</w:t>
            </w:r>
            <w:r w:rsidRPr="00252973">
              <w:rPr>
                <w:rStyle w:val="span"/>
              </w:rPr>
              <w:t>/202</w:t>
            </w:r>
            <w:r w:rsidR="009C6BBD">
              <w:rPr>
                <w:rStyle w:val="span"/>
              </w:rPr>
              <w:t>1</w:t>
            </w:r>
          </w:p>
        </w:tc>
        <w:tc>
          <w:tcPr>
            <w:tcW w:w="880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525E44" w14:textId="77777777" w:rsidR="00C92D7B" w:rsidRPr="00252973" w:rsidRDefault="00252973">
            <w:pPr>
              <w:pStyle w:val="spandateswrapperParagraph"/>
              <w:spacing w:line="280" w:lineRule="atLeast"/>
              <w:rPr>
                <w:rStyle w:val="span"/>
              </w:rPr>
            </w:pPr>
            <w:r w:rsidRPr="00252973">
              <w:rPr>
                <w:rStyle w:val="spanjobtitle"/>
              </w:rPr>
              <w:t>Chef executivo nos serviços de alimentação</w:t>
            </w:r>
            <w:r w:rsidRPr="00252973">
              <w:rPr>
                <w:rStyle w:val="singlecolumnspanpaddedlinenth-child1"/>
              </w:rPr>
              <w:t xml:space="preserve"> </w:t>
            </w:r>
          </w:p>
          <w:p w14:paraId="33F71618" w14:textId="78B10FDB" w:rsidR="00C92D7B" w:rsidRDefault="00252973">
            <w:pPr>
              <w:pStyle w:val="spanpaddedline"/>
              <w:spacing w:line="280" w:lineRule="atLeast"/>
              <w:rPr>
                <w:rStyle w:val="divdocumentsinglecolumnCharacter"/>
              </w:rPr>
            </w:pPr>
            <w:r w:rsidRPr="00252973">
              <w:rPr>
                <w:rStyle w:val="spancompanyname"/>
              </w:rPr>
              <w:t>Paulo Sergio Rodrigues ME</w:t>
            </w:r>
            <w:r w:rsidRPr="00252973">
              <w:rPr>
                <w:rStyle w:val="span"/>
              </w:rPr>
              <w:t xml:space="preserve"> – Ribeirão Preto, São Paulo</w:t>
            </w:r>
            <w:r w:rsidRPr="00252973">
              <w:rPr>
                <w:rStyle w:val="divdocumentsinglecolumnCharacter"/>
              </w:rPr>
              <w:t xml:space="preserve"> </w:t>
            </w:r>
          </w:p>
          <w:p w14:paraId="3BBA418A" w14:textId="73712412" w:rsidR="00432E68" w:rsidRDefault="00432E68">
            <w:pPr>
              <w:pStyle w:val="spanpaddedline"/>
              <w:spacing w:line="280" w:lineRule="atLeast"/>
              <w:rPr>
                <w:rStyle w:val="divdocumentsinglecolumnCharacter"/>
              </w:rPr>
            </w:pPr>
          </w:p>
          <w:p w14:paraId="5681B7AE" w14:textId="77777777" w:rsidR="00432E68" w:rsidRPr="00252973" w:rsidRDefault="00432E68">
            <w:pPr>
              <w:pStyle w:val="spanpaddedline"/>
              <w:spacing w:line="280" w:lineRule="atLeast"/>
              <w:rPr>
                <w:rStyle w:val="divdocumentsinglecolumnCharacter"/>
              </w:rPr>
            </w:pPr>
          </w:p>
          <w:p w14:paraId="291763D2" w14:textId="497072D7" w:rsidR="00C92D7B" w:rsidRDefault="00252973">
            <w:pPr>
              <w:pStyle w:val="documentulli"/>
              <w:numPr>
                <w:ilvl w:val="0"/>
                <w:numId w:val="1"/>
              </w:numPr>
              <w:spacing w:line="280" w:lineRule="atLeast"/>
              <w:ind w:left="460" w:hanging="210"/>
              <w:rPr>
                <w:rStyle w:val="span"/>
              </w:rPr>
            </w:pPr>
            <w:r w:rsidRPr="00252973">
              <w:rPr>
                <w:rStyle w:val="span"/>
              </w:rPr>
              <w:t>Gerenciamento de ingredientes e uso de produtos alimentícios através de avaliações da disponibilidade, tráfego de clientes e popularidade de itens, resultando em uma redução de 30% do desperdício de alimentos.</w:t>
            </w:r>
          </w:p>
          <w:p w14:paraId="79F279C5" w14:textId="1A3E429C" w:rsidR="00432E68" w:rsidRPr="00252973" w:rsidRDefault="00432E68">
            <w:pPr>
              <w:pStyle w:val="documentulli"/>
              <w:numPr>
                <w:ilvl w:val="0"/>
                <w:numId w:val="1"/>
              </w:numPr>
              <w:spacing w:line="280" w:lineRule="atLeast"/>
              <w:ind w:left="460" w:hanging="210"/>
              <w:rPr>
                <w:rStyle w:val="span"/>
              </w:rPr>
            </w:pPr>
            <w:r>
              <w:rPr>
                <w:rStyle w:val="span"/>
              </w:rPr>
              <w:t>Criação de cardápios</w:t>
            </w:r>
          </w:p>
          <w:p w14:paraId="015D459C" w14:textId="77777777" w:rsidR="00C92D7B" w:rsidRPr="00252973" w:rsidRDefault="00252973">
            <w:pPr>
              <w:pStyle w:val="documentulli"/>
              <w:numPr>
                <w:ilvl w:val="0"/>
                <w:numId w:val="1"/>
              </w:numPr>
              <w:spacing w:line="280" w:lineRule="atLeast"/>
              <w:ind w:left="460" w:hanging="210"/>
              <w:rPr>
                <w:rStyle w:val="span"/>
              </w:rPr>
            </w:pPr>
            <w:r w:rsidRPr="00252973">
              <w:rPr>
                <w:rStyle w:val="span"/>
              </w:rPr>
              <w:t>Preservação da limpeza e higienização da cozinha por meio de procedimentos corretos e agendamento da limpeza de superfícies e equipamentos.</w:t>
            </w:r>
          </w:p>
          <w:p w14:paraId="72442EBC" w14:textId="77777777" w:rsidR="00C92D7B" w:rsidRPr="00252973" w:rsidRDefault="00252973">
            <w:pPr>
              <w:pStyle w:val="documentulli"/>
              <w:numPr>
                <w:ilvl w:val="0"/>
                <w:numId w:val="1"/>
              </w:numPr>
              <w:spacing w:line="280" w:lineRule="atLeast"/>
              <w:ind w:left="460" w:hanging="210"/>
              <w:rPr>
                <w:rStyle w:val="span"/>
              </w:rPr>
            </w:pPr>
            <w:r w:rsidRPr="00252973">
              <w:rPr>
                <w:rStyle w:val="span"/>
              </w:rPr>
              <w:t>Orquestração de experiências de consumidores positivas em todas as etapas, através da supervisão de cada área de operação de produção</w:t>
            </w:r>
          </w:p>
          <w:p w14:paraId="3CC1E3ED" w14:textId="77777777" w:rsidR="00C92D7B" w:rsidRPr="00252973" w:rsidRDefault="00252973">
            <w:pPr>
              <w:pStyle w:val="documentulli"/>
              <w:numPr>
                <w:ilvl w:val="0"/>
                <w:numId w:val="1"/>
              </w:numPr>
              <w:spacing w:line="280" w:lineRule="atLeast"/>
              <w:ind w:left="460" w:hanging="210"/>
              <w:rPr>
                <w:rStyle w:val="span"/>
              </w:rPr>
            </w:pPr>
            <w:r w:rsidRPr="00252973">
              <w:rPr>
                <w:rStyle w:val="span"/>
              </w:rPr>
              <w:t>Proteção do negócio, membros da equipe e clientes, através do monitoramento de consumo de bebidas alcoólicas e manutenção da operação alinhada a requerimentos legais de serviços.</w:t>
            </w:r>
          </w:p>
          <w:p w14:paraId="7551C340" w14:textId="77777777" w:rsidR="00C92D7B" w:rsidRPr="00252973" w:rsidRDefault="00252973">
            <w:pPr>
              <w:pStyle w:val="documentulli"/>
              <w:numPr>
                <w:ilvl w:val="0"/>
                <w:numId w:val="1"/>
              </w:numPr>
              <w:spacing w:line="280" w:lineRule="atLeast"/>
              <w:ind w:left="460" w:hanging="210"/>
              <w:rPr>
                <w:rStyle w:val="span"/>
              </w:rPr>
            </w:pPr>
            <w:r w:rsidRPr="00252973">
              <w:rPr>
                <w:rStyle w:val="span"/>
              </w:rPr>
              <w:t>Inspeção regular do preparo e armazenamento de equipamento, a fim de avaliar sua função e manter o desempenho para promover operações de custo eficaz e seguras.</w:t>
            </w:r>
          </w:p>
          <w:p w14:paraId="5CBC6B61" w14:textId="618E1CAF" w:rsidR="00C92D7B" w:rsidRDefault="00252973">
            <w:pPr>
              <w:pStyle w:val="documentulli"/>
              <w:numPr>
                <w:ilvl w:val="0"/>
                <w:numId w:val="1"/>
              </w:numPr>
              <w:spacing w:line="280" w:lineRule="atLeast"/>
              <w:ind w:left="460" w:hanging="210"/>
              <w:rPr>
                <w:rStyle w:val="span"/>
              </w:rPr>
            </w:pPr>
            <w:r w:rsidRPr="00252973">
              <w:rPr>
                <w:rStyle w:val="span"/>
              </w:rPr>
              <w:t>Preservação de altos padrões de qualidade dos alimentos, por meio de revisão de carregamentos, supervisão do preparo e monitoramento de segurança alimentar.</w:t>
            </w:r>
          </w:p>
          <w:p w14:paraId="23EF4064" w14:textId="7CA3FB2A" w:rsidR="00432E68" w:rsidRPr="00252973" w:rsidRDefault="00432E68">
            <w:pPr>
              <w:pStyle w:val="documentulli"/>
              <w:numPr>
                <w:ilvl w:val="0"/>
                <w:numId w:val="1"/>
              </w:numPr>
              <w:spacing w:line="280" w:lineRule="atLeast"/>
              <w:ind w:left="460" w:hanging="210"/>
              <w:rPr>
                <w:rStyle w:val="span"/>
              </w:rPr>
            </w:pPr>
            <w:r>
              <w:rPr>
                <w:rStyle w:val="span"/>
              </w:rPr>
              <w:t>Controle rígido de higiene e limpeza</w:t>
            </w:r>
          </w:p>
          <w:p w14:paraId="43704F44" w14:textId="77777777" w:rsidR="00C92D7B" w:rsidRPr="00252973" w:rsidRDefault="00252973">
            <w:pPr>
              <w:pStyle w:val="documentulli"/>
              <w:numPr>
                <w:ilvl w:val="0"/>
                <w:numId w:val="1"/>
              </w:numPr>
              <w:spacing w:line="280" w:lineRule="atLeast"/>
              <w:ind w:left="460" w:hanging="210"/>
              <w:rPr>
                <w:rStyle w:val="span"/>
              </w:rPr>
            </w:pPr>
            <w:r w:rsidRPr="00252973">
              <w:rPr>
                <w:rStyle w:val="span"/>
              </w:rPr>
              <w:t>Entrega de serviço excepcional para cada consumidor, ouvindo preocupações e respondendo dúvidas.</w:t>
            </w:r>
          </w:p>
          <w:p w14:paraId="469DB42D" w14:textId="77777777" w:rsidR="00C92D7B" w:rsidRPr="00252973" w:rsidRDefault="00252973">
            <w:pPr>
              <w:pStyle w:val="documentulli"/>
              <w:numPr>
                <w:ilvl w:val="0"/>
                <w:numId w:val="1"/>
              </w:numPr>
              <w:spacing w:line="280" w:lineRule="atLeast"/>
              <w:ind w:left="460" w:hanging="210"/>
              <w:rPr>
                <w:rStyle w:val="span"/>
              </w:rPr>
            </w:pPr>
            <w:r w:rsidRPr="00252973">
              <w:rPr>
                <w:rStyle w:val="span"/>
              </w:rPr>
              <w:t>Monitoramento de múltiplos bancos de dados para acompanhar todo o inventário da empresa.</w:t>
            </w:r>
          </w:p>
          <w:p w14:paraId="2B15FF56" w14:textId="308284C1" w:rsidR="00C92D7B" w:rsidRPr="00252973" w:rsidRDefault="00252973">
            <w:pPr>
              <w:pStyle w:val="documentulli"/>
              <w:numPr>
                <w:ilvl w:val="0"/>
                <w:numId w:val="1"/>
              </w:numPr>
              <w:spacing w:line="280" w:lineRule="atLeast"/>
              <w:ind w:left="460" w:hanging="210"/>
              <w:rPr>
                <w:rStyle w:val="span"/>
              </w:rPr>
            </w:pPr>
            <w:r w:rsidRPr="00252973">
              <w:rPr>
                <w:rStyle w:val="span"/>
              </w:rPr>
              <w:t>Supervisão de operações semanais de mais de 200 clientes</w:t>
            </w:r>
            <w:r>
              <w:rPr>
                <w:rStyle w:val="span"/>
              </w:rPr>
              <w:t>.</w:t>
            </w:r>
          </w:p>
          <w:p w14:paraId="05F149AE" w14:textId="77777777" w:rsidR="00C92D7B" w:rsidRPr="00252973" w:rsidRDefault="00252973">
            <w:pPr>
              <w:pStyle w:val="documentulli"/>
              <w:numPr>
                <w:ilvl w:val="0"/>
                <w:numId w:val="1"/>
              </w:numPr>
              <w:spacing w:line="280" w:lineRule="atLeast"/>
              <w:ind w:left="460" w:hanging="210"/>
              <w:rPr>
                <w:rStyle w:val="span"/>
              </w:rPr>
            </w:pPr>
            <w:r w:rsidRPr="00252973">
              <w:rPr>
                <w:rStyle w:val="span"/>
              </w:rPr>
              <w:t>Gerenciamento de 30 funcionários, supervisionando a contratação, treinamento e crescimento profissional dos colaboradores.</w:t>
            </w:r>
          </w:p>
        </w:tc>
      </w:tr>
    </w:tbl>
    <w:p w14:paraId="00B5D10F" w14:textId="77777777" w:rsidR="00C92D7B" w:rsidRPr="00252973" w:rsidRDefault="00C92D7B">
      <w:pPr>
        <w:rPr>
          <w:vanish/>
        </w:rPr>
      </w:pPr>
    </w:p>
    <w:tbl>
      <w:tblPr>
        <w:tblStyle w:val="divdocumentdivparagraphTable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100"/>
        <w:gridCol w:w="8806"/>
      </w:tblGrid>
      <w:tr w:rsidR="00252973" w:rsidRPr="00252973" w14:paraId="58169C50" w14:textId="77777777" w:rsidTr="00432E68">
        <w:trPr>
          <w:tblCellSpacing w:w="0" w:type="dxa"/>
        </w:trPr>
        <w:tc>
          <w:tcPr>
            <w:tcW w:w="2100" w:type="dxa"/>
            <w:tcMar>
              <w:top w:w="100" w:type="dxa"/>
              <w:left w:w="0" w:type="dxa"/>
              <w:bottom w:w="0" w:type="dxa"/>
              <w:right w:w="0" w:type="dxa"/>
            </w:tcMar>
          </w:tcPr>
          <w:p w14:paraId="5A21D762" w14:textId="0AFF2166" w:rsidR="00C92D7B" w:rsidRPr="00252973" w:rsidRDefault="00C92D7B">
            <w:pPr>
              <w:pStyle w:val="spandateswrapperParagraph"/>
              <w:spacing w:line="280" w:lineRule="atLeast"/>
              <w:rPr>
                <w:rStyle w:val="spandateswrapper"/>
                <w:sz w:val="10"/>
                <w:szCs w:val="10"/>
              </w:rPr>
            </w:pPr>
          </w:p>
        </w:tc>
        <w:tc>
          <w:tcPr>
            <w:tcW w:w="8806" w:type="dxa"/>
            <w:tcMar>
              <w:top w:w="100" w:type="dxa"/>
              <w:left w:w="0" w:type="dxa"/>
              <w:bottom w:w="0" w:type="dxa"/>
              <w:right w:w="0" w:type="dxa"/>
            </w:tcMar>
          </w:tcPr>
          <w:p w14:paraId="4A52731A" w14:textId="7CF62BE6" w:rsidR="00C92D7B" w:rsidRPr="00252973" w:rsidRDefault="00C92D7B" w:rsidP="00432E68">
            <w:pPr>
              <w:pStyle w:val="documentulli"/>
              <w:spacing w:line="280" w:lineRule="atLeast"/>
              <w:ind w:left="460"/>
              <w:rPr>
                <w:rStyle w:val="span"/>
              </w:rPr>
            </w:pPr>
          </w:p>
        </w:tc>
      </w:tr>
    </w:tbl>
    <w:p w14:paraId="76778A2B" w14:textId="77777777" w:rsidR="00C92D7B" w:rsidRPr="00252973" w:rsidRDefault="00252973">
      <w:pPr>
        <w:pStyle w:val="divdocumentdivsectiontitle"/>
        <w:tabs>
          <w:tab w:val="center" w:pos="10906"/>
        </w:tabs>
        <w:spacing w:before="100" w:after="40"/>
        <w:ind w:right="200"/>
        <w:rPr>
          <w:b/>
          <w:bCs/>
          <w:smallCaps/>
          <w:color w:val="auto"/>
        </w:rPr>
      </w:pPr>
      <w:r w:rsidRPr="00252973">
        <w:rPr>
          <w:b/>
          <w:bCs/>
          <w:smallCaps/>
          <w:color w:val="auto"/>
          <w:shd w:val="clear" w:color="auto" w:fill="auto"/>
        </w:rPr>
        <w:t xml:space="preserve">Formação acadêmica   </w:t>
      </w:r>
      <w:r w:rsidRPr="00252973">
        <w:rPr>
          <w:color w:val="auto"/>
          <w:u w:val="single"/>
        </w:rPr>
        <w:t xml:space="preserve"> </w:t>
      </w:r>
      <w:r w:rsidRPr="00252973">
        <w:rPr>
          <w:color w:val="auto"/>
          <w:u w:val="single"/>
        </w:rPr>
        <w:tab/>
      </w:r>
    </w:p>
    <w:tbl>
      <w:tblPr>
        <w:tblStyle w:val="divdocumentdivparagraphTable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100"/>
        <w:gridCol w:w="8806"/>
      </w:tblGrid>
      <w:tr w:rsidR="00252973" w:rsidRPr="00252973" w14:paraId="572922F8" w14:textId="77777777">
        <w:trPr>
          <w:tblCellSpacing w:w="0" w:type="dxa"/>
        </w:trPr>
        <w:tc>
          <w:tcPr>
            <w:tcW w:w="2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FC7D0B" w14:textId="7A1EC5EF" w:rsidR="00C92D7B" w:rsidRPr="00252973" w:rsidRDefault="00C92D7B">
            <w:pPr>
              <w:pStyle w:val="spandateswrapperParagraph"/>
              <w:spacing w:line="280" w:lineRule="atLeast"/>
              <w:rPr>
                <w:rStyle w:val="spandateswrapper"/>
                <w:sz w:val="10"/>
                <w:szCs w:val="10"/>
              </w:rPr>
            </w:pPr>
          </w:p>
        </w:tc>
        <w:tc>
          <w:tcPr>
            <w:tcW w:w="880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985A6" w14:textId="28172692" w:rsidR="00C92D7B" w:rsidRPr="00252973" w:rsidRDefault="00252973" w:rsidP="009C6BBD">
            <w:pPr>
              <w:pStyle w:val="spandateswrapperParagraph"/>
              <w:spacing w:line="280" w:lineRule="atLeast"/>
              <w:rPr>
                <w:rStyle w:val="divdocumentsinglecolumnCharacter"/>
              </w:rPr>
            </w:pPr>
            <w:r w:rsidRPr="00252973">
              <w:rPr>
                <w:rStyle w:val="spandegree"/>
              </w:rPr>
              <w:t xml:space="preserve">Gastronomia </w:t>
            </w:r>
            <w:r w:rsidRPr="00252973">
              <w:rPr>
                <w:rStyle w:val="spancompanyname"/>
              </w:rPr>
              <w:t>Faculdade Unip</w:t>
            </w:r>
            <w:r w:rsidRPr="00252973">
              <w:rPr>
                <w:rStyle w:val="span"/>
              </w:rPr>
              <w:t xml:space="preserve"> - Ribeirão Preto, SP</w:t>
            </w:r>
            <w:r w:rsidRPr="00252973">
              <w:rPr>
                <w:rStyle w:val="divdocumentsinglecolumnCharacter"/>
              </w:rPr>
              <w:t xml:space="preserve"> </w:t>
            </w:r>
          </w:p>
        </w:tc>
      </w:tr>
    </w:tbl>
    <w:p w14:paraId="602F7310" w14:textId="332467F7" w:rsidR="00C92D7B" w:rsidRPr="00252973" w:rsidRDefault="00C92D7B" w:rsidP="004231E6">
      <w:pPr>
        <w:pStyle w:val="divdocumentdivsectiontitle"/>
        <w:tabs>
          <w:tab w:val="center" w:pos="10906"/>
        </w:tabs>
        <w:spacing w:before="100" w:after="40"/>
        <w:ind w:right="200"/>
        <w:rPr>
          <w:b/>
          <w:bCs/>
          <w:smallCaps/>
          <w:color w:val="auto"/>
        </w:rPr>
      </w:pPr>
    </w:p>
    <w:sectPr w:rsidR="00C92D7B" w:rsidRPr="00252973">
      <w:pgSz w:w="11906" w:h="16838"/>
      <w:pgMar w:top="340" w:right="500" w:bottom="34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D954EC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44224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7FE8F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E006D1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43226B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2F6E7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D146E3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5581C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D14A5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52C274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742E1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19879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338F1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4B2D59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9BA66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AB2645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71C58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5D433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hybridMultilevel"/>
    <w:tmpl w:val="00000003"/>
    <w:lvl w:ilvl="0" w:tplc="7BCA68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E1670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AA2B0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EEA25A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8B20E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D0820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7C478C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19C8BD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F1A41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hybridMultilevel"/>
    <w:tmpl w:val="00000004"/>
    <w:lvl w:ilvl="0" w:tplc="48428B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7B643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7F2A7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7E0B5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7D24C7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83C12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D543C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D907E2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25E69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 w16cid:durableId="697852322">
    <w:abstractNumId w:val="0"/>
  </w:num>
  <w:num w:numId="2" w16cid:durableId="139928915">
    <w:abstractNumId w:val="1"/>
  </w:num>
  <w:num w:numId="3" w16cid:durableId="337346506">
    <w:abstractNumId w:val="2"/>
  </w:num>
  <w:num w:numId="4" w16cid:durableId="6003380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D7B"/>
    <w:rsid w:val="001B4329"/>
    <w:rsid w:val="00252973"/>
    <w:rsid w:val="004231E6"/>
    <w:rsid w:val="00432E68"/>
    <w:rsid w:val="005E765E"/>
    <w:rsid w:val="006D54BE"/>
    <w:rsid w:val="009C6BBD"/>
    <w:rsid w:val="00C92D7B"/>
    <w:rsid w:val="00E22F9F"/>
    <w:rsid w:val="00E2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0527A"/>
  <w15:docId w15:val="{75774110-E932-47C4-89AC-5D11D1714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Ttulo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b/>
      <w:bCs/>
      <w:kern w:val="36"/>
    </w:rPr>
  </w:style>
  <w:style w:type="paragraph" w:styleId="Ttulo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b/>
      <w:bCs/>
      <w:iCs/>
    </w:rPr>
  </w:style>
  <w:style w:type="paragraph" w:styleId="Ttulo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Cs/>
    </w:rPr>
  </w:style>
  <w:style w:type="paragraph" w:styleId="Ttulo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vdocument">
    <w:name w:val="div_document"/>
    <w:basedOn w:val="Normal"/>
    <w:pPr>
      <w:spacing w:line="280" w:lineRule="atLeast"/>
    </w:pPr>
  </w:style>
  <w:style w:type="paragraph" w:customStyle="1" w:styleId="divdocumentdivfirstsection">
    <w:name w:val="div_document_div_firstsection"/>
    <w:basedOn w:val="Normal"/>
  </w:style>
  <w:style w:type="paragraph" w:customStyle="1" w:styleId="div">
    <w:name w:val="div"/>
    <w:basedOn w:val="Normal"/>
  </w:style>
  <w:style w:type="paragraph" w:customStyle="1" w:styleId="divdocumentsection">
    <w:name w:val="div_document_section"/>
    <w:basedOn w:val="Normal"/>
  </w:style>
  <w:style w:type="paragraph" w:customStyle="1" w:styleId="divdocumentdivparagraph">
    <w:name w:val="div_document_div_paragraph"/>
    <w:basedOn w:val="Normal"/>
  </w:style>
  <w:style w:type="paragraph" w:customStyle="1" w:styleId="divname">
    <w:name w:val="div_name"/>
    <w:basedOn w:val="div"/>
    <w:pPr>
      <w:spacing w:line="560" w:lineRule="atLeast"/>
      <w:jc w:val="center"/>
    </w:pPr>
    <w:rPr>
      <w:b/>
      <w:bCs/>
      <w:smallCaps/>
      <w:color w:val="000000"/>
      <w:sz w:val="48"/>
      <w:szCs w:val="48"/>
    </w:rPr>
  </w:style>
  <w:style w:type="character" w:customStyle="1" w:styleId="span">
    <w:name w:val="span"/>
    <w:basedOn w:val="Fontepargpadro"/>
    <w:rPr>
      <w:sz w:val="24"/>
      <w:szCs w:val="24"/>
      <w:bdr w:val="none" w:sz="0" w:space="0" w:color="auto"/>
      <w:vertAlign w:val="baseline"/>
    </w:rPr>
  </w:style>
  <w:style w:type="paragraph" w:customStyle="1" w:styleId="divaddress">
    <w:name w:val="div_address"/>
    <w:basedOn w:val="div"/>
    <w:pPr>
      <w:spacing w:line="280" w:lineRule="atLeast"/>
      <w:jc w:val="center"/>
    </w:pPr>
  </w:style>
  <w:style w:type="character" w:customStyle="1" w:styleId="divdocumentzipsuffix">
    <w:name w:val="div_document_zipsuffix"/>
    <w:basedOn w:val="Fontepargpadro"/>
  </w:style>
  <w:style w:type="character" w:customStyle="1" w:styleId="divdocumentzipprefix">
    <w:name w:val="div_document_zipprefix"/>
    <w:basedOn w:val="Fontepargpadro"/>
    <w:rPr>
      <w:vanish/>
    </w:rPr>
  </w:style>
  <w:style w:type="paragraph" w:customStyle="1" w:styleId="divdocumentdivheading">
    <w:name w:val="div_document_div_heading"/>
    <w:basedOn w:val="Normal"/>
  </w:style>
  <w:style w:type="paragraph" w:customStyle="1" w:styleId="divdocumentdivsectiontitle">
    <w:name w:val="div_document_div_sectiontitle"/>
    <w:basedOn w:val="Normal"/>
    <w:pPr>
      <w:pBdr>
        <w:bottom w:val="single" w:sz="8" w:space="1" w:color="FFFFFF"/>
        <w:right w:val="none" w:sz="0" w:space="10" w:color="auto"/>
      </w:pBdr>
      <w:shd w:val="clear" w:color="auto" w:fill="FFFFFF"/>
      <w:spacing w:line="300" w:lineRule="atLeast"/>
    </w:pPr>
    <w:rPr>
      <w:color w:val="000000"/>
      <w:sz w:val="26"/>
      <w:szCs w:val="26"/>
      <w:shd w:val="clear" w:color="auto" w:fill="FFFFFF"/>
    </w:rPr>
  </w:style>
  <w:style w:type="character" w:customStyle="1" w:styleId="divdocumentdivsectiontitleCharacter">
    <w:name w:val="div_document_div_sectiontitle Character"/>
    <w:basedOn w:val="Fontepargpadro"/>
    <w:rPr>
      <w:color w:val="000000"/>
      <w:sz w:val="26"/>
      <w:szCs w:val="26"/>
      <w:shd w:val="clear" w:color="auto" w:fill="FFFFFF"/>
    </w:rPr>
  </w:style>
  <w:style w:type="paragraph" w:customStyle="1" w:styleId="divdocumentsinglecolumn">
    <w:name w:val="div_document_singlecolumn"/>
    <w:basedOn w:val="Normal"/>
  </w:style>
  <w:style w:type="paragraph" w:customStyle="1" w:styleId="p">
    <w:name w:val="p"/>
    <w:basedOn w:val="Normal"/>
  </w:style>
  <w:style w:type="character" w:customStyle="1" w:styleId="spandateswrapper">
    <w:name w:val="span_dates_wrapper"/>
    <w:basedOn w:val="span"/>
    <w:rPr>
      <w:sz w:val="24"/>
      <w:szCs w:val="24"/>
      <w:bdr w:val="none" w:sz="0" w:space="0" w:color="auto"/>
      <w:vertAlign w:val="baseline"/>
    </w:rPr>
  </w:style>
  <w:style w:type="paragraph" w:customStyle="1" w:styleId="spandateswrapperParagraph">
    <w:name w:val="span_dates_wrapper Paragraph"/>
    <w:basedOn w:val="spanParagraph"/>
  </w:style>
  <w:style w:type="paragraph" w:customStyle="1" w:styleId="spanParagraph">
    <w:name w:val="span Paragraph"/>
    <w:basedOn w:val="Normal"/>
  </w:style>
  <w:style w:type="character" w:customStyle="1" w:styleId="divdocumentsinglecolumnCharacter">
    <w:name w:val="div_document_singlecolumn Character"/>
    <w:basedOn w:val="Fontepargpadro"/>
  </w:style>
  <w:style w:type="character" w:customStyle="1" w:styleId="singlecolumnspanpaddedlinenth-child1">
    <w:name w:val="singlecolumn_span_paddedline_nth-child(1)"/>
    <w:basedOn w:val="Fontepargpadro"/>
  </w:style>
  <w:style w:type="character" w:customStyle="1" w:styleId="spanjobtitle">
    <w:name w:val="span_jobtitle"/>
    <w:basedOn w:val="span"/>
    <w:rPr>
      <w:b/>
      <w:bCs/>
      <w:sz w:val="24"/>
      <w:szCs w:val="24"/>
      <w:bdr w:val="none" w:sz="0" w:space="0" w:color="auto"/>
      <w:vertAlign w:val="baseline"/>
    </w:rPr>
  </w:style>
  <w:style w:type="paragraph" w:customStyle="1" w:styleId="spanpaddedline">
    <w:name w:val="span_paddedline"/>
    <w:basedOn w:val="spanParagraph"/>
  </w:style>
  <w:style w:type="character" w:customStyle="1" w:styleId="spancompanyname">
    <w:name w:val="span_companyname"/>
    <w:basedOn w:val="span"/>
    <w:rPr>
      <w:b/>
      <w:bCs/>
      <w:sz w:val="24"/>
      <w:szCs w:val="24"/>
      <w:bdr w:val="none" w:sz="0" w:space="0" w:color="auto"/>
      <w:vertAlign w:val="baseline"/>
    </w:rPr>
  </w:style>
  <w:style w:type="paragraph" w:customStyle="1" w:styleId="documentulli">
    <w:name w:val="document_ul_li"/>
    <w:basedOn w:val="Normal"/>
  </w:style>
  <w:style w:type="table" w:customStyle="1" w:styleId="divdocumentdivparagraphTable">
    <w:name w:val="div_document_div_paragraph Table"/>
    <w:basedOn w:val="Tabelanormal"/>
    <w:tblPr/>
  </w:style>
  <w:style w:type="character" w:customStyle="1" w:styleId="spandegree">
    <w:name w:val="span_degree"/>
    <w:basedOn w:val="span"/>
    <w:rPr>
      <w:b/>
      <w:bCs/>
      <w:sz w:val="24"/>
      <w:szCs w:val="24"/>
      <w:bdr w:val="none" w:sz="0" w:space="0" w:color="auto"/>
      <w:vertAlign w:val="baseline"/>
    </w:rPr>
  </w:style>
  <w:style w:type="character" w:customStyle="1" w:styleId="documentbeforecolonspace">
    <w:name w:val="document_beforecolonspace"/>
    <w:basedOn w:val="Fontepargpadro"/>
    <w:rPr>
      <w:vanish/>
    </w:rPr>
  </w:style>
  <w:style w:type="character" w:customStyle="1" w:styleId="spanprogramline">
    <w:name w:val="span_programline"/>
    <w:basedOn w:val="span"/>
    <w:rPr>
      <w:b/>
      <w:bCs/>
      <w:sz w:val="24"/>
      <w:szCs w:val="24"/>
      <w:bdr w:val="none" w:sz="0" w:space="0" w:color="auto"/>
      <w:vertAlign w:val="baseline"/>
    </w:rPr>
  </w:style>
  <w:style w:type="table" w:customStyle="1" w:styleId="divdocumenttable">
    <w:name w:val="div_document_table"/>
    <w:basedOn w:val="Tabelanormal"/>
    <w:tblPr/>
  </w:style>
  <w:style w:type="character" w:styleId="Hyperlink">
    <w:name w:val="Hyperlink"/>
    <w:basedOn w:val="Fontepargpadro"/>
    <w:uiPriority w:val="99"/>
    <w:unhideWhenUsed/>
    <w:rsid w:val="0025297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529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lis.positivorp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Elis Regina Nogueira Rodrigues</dc:title>
  <dc:creator>User</dc:creator>
  <cp:lastModifiedBy>Chef Regina Rhodrigues</cp:lastModifiedBy>
  <cp:revision>2</cp:revision>
  <cp:lastPrinted>2020-12-10T12:40:00Z</cp:lastPrinted>
  <dcterms:created xsi:type="dcterms:W3CDTF">2023-12-27T15:05:00Z</dcterms:created>
  <dcterms:modified xsi:type="dcterms:W3CDTF">2023-12-27T15:05:00Z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1ye=0">
    <vt:lpwstr>4DYAAB+LCAAAAAAABAAVm8WS40AQBT9IBzEdxcwW3sTMrK/f2eNE2OFW9auqTDsGYiiRRkgBIjAGEkgCgkleJHBGZEhERGiW61qy5pxRWGGsXoJJvBoQtYXEcDa7u0Na2ukuBNXl8qVvRmC2Mo4Bzl2QyKwGXxBYAv0u0CRZy+qe7CiYhFj9AQjQPtq9fh/cuNHCGP1xVnhHkLB+2UA5LcF5jJn6KetMss9x8RNTwNSefm3EGuSK4ZiwqzD1y6D</vt:lpwstr>
  </property>
  <property fmtid="{D5CDD505-2E9C-101B-9397-08002B2CF9AE}" pid="3" name="x1ye=1">
    <vt:lpwstr>l05wJBU5QqPRYt6JOfBdWxCp/lFIPAGVImIVN3KOl8s149U2N54DuB4Fr400ZQBylzemCK88N62WWi0MNcIPfvYmlsNe09ixxtQugZ1Pd0TMxDqM+S69HrjzQXcqi7u10UyQEwBfYsR8Auo4hMLmo5Lzb5QkMCQpxg1YY4HpwnglVeDrevuu6hwiA0emb+xPYH1oIu6MBySk06pl+Zv22s+ihedIOuclXgQtOTaaWGo9sODgAQzfFrVV3flQIuZ</vt:lpwstr>
  </property>
  <property fmtid="{D5CDD505-2E9C-101B-9397-08002B2CF9AE}" pid="4" name="x1ye=10">
    <vt:lpwstr>JynFetlgSO+cGKMZNgQYXP/oXC9n0OQOmh2zy1srj6boodMJt99uq8CfQpHPdX2wz3Soco8a5utkv9qcPQZdt0aIgirbhplWqmTg2WQLUd27hLmmojbmFvNlfDVIg81DSVG9lmKsgQDIF5vMqBkb2BoZGGc4B3+Rto2nRr41VshmCJAzQ07XUhRMUbybJneHuYEM43bSmPnV4OlODwweq/Zv+olwWkOs4Rri1JJERQrp+FzAY8T9grrxvGrnW0Y</vt:lpwstr>
  </property>
  <property fmtid="{D5CDD505-2E9C-101B-9397-08002B2CF9AE}" pid="5" name="x1ye=11">
    <vt:lpwstr>JzOjLOToM8LjOtOzDM7DnEsN5zZF6D2J/DeLkrY0+YPd7LtKsnMM3DyyWeZowYo33xaWFbbO68l6YzdolbCyhFvwHNUt/vmukYVhzOdJ1kvYG3XfY7k/fubWSABNI+B+GIDaipX0OfkI1vPPeRS73AgTN+EiIJ4QqREtm1vHL1RRI+4+Tc7TpMj6/b+K4BvsC42Y2seXwxcyp9SHwJ7oAR6S5emZYLTOLfTydjVYMAES75LHPtk3P02TBDDAlML</vt:lpwstr>
  </property>
  <property fmtid="{D5CDD505-2E9C-101B-9397-08002B2CF9AE}" pid="6" name="x1ye=12">
    <vt:lpwstr>HAcal5l6pA5SgxW0UlyFQsxEZSIopfuoF+mrZ1noLbEHMQ83ljRghhSc8BPY3ppS7x8Isns0okDV6G+P8neeQP5yfXo6nnCRwFpQAbVeIHAuCUeMot3aeSExN/AUx5J/1WxVeg2jUVlM2wCsCauZtFHSVcBey4BNg9ETFhSXDUL8RpPzdzEiNrh6Oc9MEAAx6BGvuj9y5n5dfOQ3EmsuEOA2/tDCMVJToOM+1NSM/rXSCL1Q/lFvt9r8skQP7Dm</vt:lpwstr>
  </property>
  <property fmtid="{D5CDD505-2E9C-101B-9397-08002B2CF9AE}" pid="7" name="x1ye=13">
    <vt:lpwstr>IuX+kZ/0b8odWZnmbapve3sH+lTmJNDTeUL9ocw3erdhZLGUmZwTOI5UpA09BBhENGYRFybM6G5+fT0efksIDLoZSFQtf2EG9QXjYoBhg6WqRf4+vWedPZT2KHCbYdA8Qio2ERTvfjswShNiZKxT7684s8XdOspDLcetZ9LajBjBkW+/Wc+zxIZua0WyiTePa9s1TQv1kESqeJ7iqpUPlUH/goii8Ev11720UxgSUe85tkL7kYF6f4A7PbMbhj6</vt:lpwstr>
  </property>
  <property fmtid="{D5CDD505-2E9C-101B-9397-08002B2CF9AE}" pid="8" name="x1ye=14">
    <vt:lpwstr>BqbZmz01+21ucCA2VGVe5d/5Y43/DbGRKc4jqEfq/5Gwoxa6WrIpnECFkz2wFWPecSn0DeyGDB63wwik6R0uie2nnRZ8Q/UyDD3AEjwvY1y5E9Aga2/gy5H2ber7cTtseypaWnJr7Wfq5SsAEhbVadFfJd9Qdg8nc+3SKe5ynw5pjG9pltiP3Yeukb9l+uo1b863gbF5u0A02AjAN+IdLIxGCIHlGqUicTPJNlG3SM1NopgKnw7/rqb168NZjzD</vt:lpwstr>
  </property>
  <property fmtid="{D5CDD505-2E9C-101B-9397-08002B2CF9AE}" pid="9" name="x1ye=15">
    <vt:lpwstr>pqVYaXGpQHZxoH3EYM1kQONvMHDm/e0oT8SZ9SQcNK3/D5zbxpyfcIxMfLYhY6pX2EBJ8qymrTDfAAbdII7btdb8o/2A0oluLr/QcWMuFN7yfnyly+r+sVewfwYvB5vHd2sy4pWZkUgD1pWICb8S4W/a1MOSq8Pr1U6SBKquqaWoprXZn23KGcDScbOzmrGo9XnQWchG6iPz8se1k95im3iEDJvTxRWjGL/6MPHfgKQm2axs8v7Bwftj5wq5mHy</vt:lpwstr>
  </property>
  <property fmtid="{D5CDD505-2E9C-101B-9397-08002B2CF9AE}" pid="10" name="x1ye=16">
    <vt:lpwstr>uIiR5xkEvJje+a0nRt5wnuFMHK17eFhqSvIhtp2W8gkSnBVtcyD4DP7zh3MV16sC8M+M/taM6zBuma90RhbUJ30gmlS4zhxxOK6K+9v/6lCIVi6z2tm79956eI61Nx1eitY8sw0MwZuebrX+EWgTcXtYycoi/apPSOvi5VIkEpzTdPAaW31u/5TE8vxYtcHZeY3gINOj3ljXvHhBiNLvZ1ihsQSFlMzGQAs9S83MXxWC9dSLeRSRqzim9w3z6lt</vt:lpwstr>
  </property>
  <property fmtid="{D5CDD505-2E9C-101B-9397-08002B2CF9AE}" pid="11" name="x1ye=17">
    <vt:lpwstr>xuC3gSOhnWPwOkZ3bPBujejdQAhS8Gz9+f3MtE+2VwFrPs/vBHS2IWDs6MBB2YVjv18hTgj1Qnf72bDDJRMwiWejlbO6wX91sUnyUWJF3zjgFm++vyXIQV0/a7zEYpmv/deoPnX0l3lp4T9fQvuXBJmmKUzVexXCLkhW8e35/WaCHv8j/DmE8UPy92rag2A1fAwZrrIknul1n1nfepR1Cu1ctRpGWRNZzskMlYneCqjQ4NzZsAi+po/GPNeaGpR</vt:lpwstr>
  </property>
  <property fmtid="{D5CDD505-2E9C-101B-9397-08002B2CF9AE}" pid="12" name="x1ye=18">
    <vt:lpwstr>Lbh7fL+MbXmUZhH5Sk//2BMW48chVNLH7ZQbNssaOmtZjplxzf5sgUW8wZGRbqlxIiOPs3IshEmGwS53GQU/o5Fev7hxtT5KmI3f6BmOKJuWZLw9AYSjmqNibGyBVlp/cCilS7dzsiP34cZ3DqhDc3tSY+39u3qOT42y4TIzKCsOmKUafqAvrzaWgcLJr9TR8MKO9stxpZ3YwEAR0/4ZmpbpE5Iszq1IuMlrC/1HoVgmVWJYM5wcDdneJcnIG1E</vt:lpwstr>
  </property>
  <property fmtid="{D5CDD505-2E9C-101B-9397-08002B2CF9AE}" pid="13" name="x1ye=19">
    <vt:lpwstr>bjMAtgzfRrqATDQH3l8P2W3Ib4DKhDvH/Nv8sBs04hAWGExLXiZ7jVDMdDHb6znB1SwIAWWhc0LyVmfM2kJ4viq/OZOF407Q172Hyh8q1Gi2J+heG7q6FcpPzpiYnXApAPDVBNr5Dwg2FwhVYDrNE0hNQrPLzSKh4i9NM2cKhBtAsbtnGPUlJFaR8Mx8rNxg2A+BskRiiP7t+eLjIsopqSMRCX9F1KH8na0sgKyQKT/DBTVxxvXzt34ce46L9mo</vt:lpwstr>
  </property>
  <property fmtid="{D5CDD505-2E9C-101B-9397-08002B2CF9AE}" pid="14" name="x1ye=2">
    <vt:lpwstr>55QjdjGsWVEz5UHq1mGy8aQnnCH/nmVtRvjKRMvzo07XBphi55zuVCwUViQVcHA/2LHqj9lsZMGd4wRCKAMZxfoCtcnmSfbMgIzjVZYw8mt2E8XC5onmtaw3flEbUFE84LAeOMT4h76BUF9u0FHmKMN9y+ClTKpHteYveyfEL6ihFCRRaxvbjwjWorbz13O8i+GRm9ADxEp8z+TUKrUeS4I0+RgHFNMJkGM/HnJMny5uBP7C79xijdsdiiFeMc1</vt:lpwstr>
  </property>
  <property fmtid="{D5CDD505-2E9C-101B-9397-08002B2CF9AE}" pid="15" name="x1ye=20">
    <vt:lpwstr>OoK3SeBTPFMpy+U+opOYmnFIwX/yP6B/ddY8i8P0uKhAxK2v79hLXLV5vlD8ldG3P6kVvxdg12DJCMc3Ztz3Yweqt+tSneAAJs+GgtNTpXcdz/pBSa62ws7kKbDh2omwZ6YZpT8LycETjUJ04bBdtCravS6muzr37xGo0tz/lmM/k8+gNGZLk21TYTzHS3Enfxfns5wheOFdw+iSdDZe1/slP6iP3FYNiX09z8oXB7CMM4bC27jXFdGhU3V2A8G</vt:lpwstr>
  </property>
  <property fmtid="{D5CDD505-2E9C-101B-9397-08002B2CF9AE}" pid="16" name="x1ye=21">
    <vt:lpwstr>mGI8xyLL1/EHZD54c4zIOLERZpAWEcvjTsfP8TYdFYeeNhBbyjPrXu7aMqXbKX/u710Fa9pxoG611OBk2+C11WS3pE6OqpSki37eWxZ5w/ylO7r0bK9hrdWO85OxjnIBj6DI/ZUUckawe/ERwxcc5ljfptX82ulE5Twdu58/ZVpxa1i6H7DnF20TrYk+pJm5cZ3/uaxr8P/lTCF7pXV2h3H786pbQevpdx0hjjYlSrg5bPaMmGqNn9oeIu1WkVV</vt:lpwstr>
  </property>
  <property fmtid="{D5CDD505-2E9C-101B-9397-08002B2CF9AE}" pid="17" name="x1ye=22">
    <vt:lpwstr>zU7wiUghFfsBT52V9DQ1CMs/DF4gU+AUtjr+qywyxFG4Sp+70OboFMaAQJLcSwVGLerdk5AIKOuf2tviO5q9xEuaGQDlpvCRm7MzN8+Wxtke173k9ebtreD8rtb36chb65WjUo2FtHQmpJT1XsSFaUW6TKEvML9++wTH8zVeTXfEYcSG+v9DM+REv1Au5W2oznKn8nQArKrq07kmIX4cau1kvrCgSkEv+Ad6CVqdarBG/z3yjlZ8zy9lZC3C/Ms</vt:lpwstr>
  </property>
  <property fmtid="{D5CDD505-2E9C-101B-9397-08002B2CF9AE}" pid="18" name="x1ye=23">
    <vt:lpwstr>5jmWbD546PxsGq4WL9hVPdOb/IZ9tCh/WRDkdsM1j2PsxBgOIn4xdbx5ZOGtU+RJGlG+GEGIUY6BfxiYCRFQM2XXw/Ee/rni1syS9KEV0spEDewhc+7Z0IuRxmIYnZhsKlF3L8uxMmrW9jeA6DiXn66OUOy63bMpWxO6jC/gqF+gBBjcS7Asel4J+SXAzxyhcBgFphDbdcZF2qf4Ne/gtMiwyTL3AVCIWWLy7fvN7r074INWc6w+p5rJ2HOSHrT</vt:lpwstr>
  </property>
  <property fmtid="{D5CDD505-2E9C-101B-9397-08002B2CF9AE}" pid="19" name="x1ye=24">
    <vt:lpwstr>FNRrSz8/U1auHSyFVO5sAn0pI5HB689yLoQJDvpi7IWUzwjI/G+/UEXbQ2mpq8xGca7wfjJzmWleibpf1/lx58Bep4Dr7e2mRwiVuY/8fgTEKK+PdtVvpEbSlocYHtgvNommoJrXFT/KNMKRiQWeE/Y3YvNwSetJ99V8E+pYAJE+D8SC2G1PUOkty2VLUqF0Mq7IL7g/uMtGUv6tpJAKZMGHjkj1la3qGqQL+6yiCKZB8rh/Qd5mBuukttG1Urr</vt:lpwstr>
  </property>
  <property fmtid="{D5CDD505-2E9C-101B-9397-08002B2CF9AE}" pid="20" name="x1ye=25">
    <vt:lpwstr>SPMX7Xzm5j88R6qOKnXm19mw+gGCtP3DlwFIDh1Zdl7OJuj8qyBtfpNuDtWw6R5Xsuw3a9SbBMSoK88b3U8LSvAMO95OV+wYz1kDr79EBPcBnyGkkYW66VeL4CorigKgjDtSbWFljokIZWCXRIZ21E8PyvF1+NV9rM0SYCAbWkUsOpnp81GAu3YtuAF40HZQCaIwQZBxx9h9ToZXJgfvtLxzYltSZ55UJjMnwtQzZgJaW2h2my3iH/wbopd2Scf</vt:lpwstr>
  </property>
  <property fmtid="{D5CDD505-2E9C-101B-9397-08002B2CF9AE}" pid="21" name="x1ye=26">
    <vt:lpwstr>o4k0d1KTeA/wEipzo16Z9WItarU3EnViJpYNXRq/ryOe7UHyJ3ZtBJa3iC7m8DQoPYwPPH2/ZfrH5Ey/xpJD85EWAQN3NDt/fHLXI7qsBf21GAkwKjAHXjTktZ39WlWMyXgj3lILTIuNcW/5wfQf4hB1zA/qgB71u+cLoxsnw8eM8qZpQQNr7pWqiuGTF9SGOg7+RyLDIr6mIZx4RSD+B+mB3POMyahLUWdGVgobp19or7gFj69PYs2aANJnwUT</vt:lpwstr>
  </property>
  <property fmtid="{D5CDD505-2E9C-101B-9397-08002B2CF9AE}" pid="22" name="x1ye=27">
    <vt:lpwstr>r/yhruQiDKaEHD9AEZ8EYL4DXO07nUC5t8dBOoZ+oiamjV4xpP2JAZpkGtTJtIKEXTDA/Rbq3MsSjyi0vDf+6tZrj9M1F9dMTfxMm6KPoNDMeiPFFo1LsurRhLSV1dKXhIfJwsOqsHFEDec1ZBy62j675VrRFx2qgw/CBszgqUtjXWrHP6B+F9JqOD9bZh+PF9Lz1+p3usd8xRCwhwrGWi4fW9UqpkhUCsGkbj91PcVFxiaQvp+UEQpnJ9RAp3c</vt:lpwstr>
  </property>
  <property fmtid="{D5CDD505-2E9C-101B-9397-08002B2CF9AE}" pid="23" name="x1ye=28">
    <vt:lpwstr>2pVAYl6I97s5giu44U7+p0P79txFBNBECcC61X3Z1M/hC5efCnoocJVBKiuC5mEm8+clFbVMI4GDNels51WOXxUC35j1IFZtwAFoqyvoHQcIabgWKMAsgZ3w718gxB76A/CeoOYYRO3FWG8DnZgPEeg4RTQHyB9n6zQpbmISRuphbbNH3i3o7Yk/ZtIN/NRZq0UMlOHzvv6heiXhPtFPF7F5fupPo8pc6zijtRAO9Rycky1H3DGXMghp38rbJde</vt:lpwstr>
  </property>
  <property fmtid="{D5CDD505-2E9C-101B-9397-08002B2CF9AE}" pid="24" name="x1ye=29">
    <vt:lpwstr>pXkXJnvsby5xggbxfVt3qI+Cp8RCGS/LksEXaaD9xlpUqhRYsO/y4tOw0UA/64qn1d+H/t5ydMUCZdkakNY3VNKXAylab0gs63f2lhvd3SBHL39282EPArNi/7b6TKozo5m2T+095O66vOJAG+VrpibEHuFPFR0o2HiXOL6qcn2DzWC0W0pU0DdJkuLdtPb7XaGqqlh4FQvaTKbFsqL/QOzSfAQA0yMqRSC2EbmcrQUjzGQfHj+9IS+sqsnfLel</vt:lpwstr>
  </property>
  <property fmtid="{D5CDD505-2E9C-101B-9397-08002B2CF9AE}" pid="25" name="x1ye=3">
    <vt:lpwstr>gipvvYddbHZYz5J/XpMMEWhrvoQGUcC/bsfs2te3G0zlaugjiOyxKHuD/qMnBKBBKslYgaJ33Og/LV9XBwEtFDmZ7hiBSw9Aq06cMQrv+lI35d1qKakyuMjl6EWfs0dqNEN51QsRQOLYP0v+I69g20dTCwapwk28euwk/ROBieae+7EyE5bi3vev7okfF+Q3TkGOwJWyF6lde7E32qcSbOe1dJz76RlxQkrdr37oDH0L7biNzkB1TIFk741mf6a</vt:lpwstr>
  </property>
  <property fmtid="{D5CDD505-2E9C-101B-9397-08002B2CF9AE}" pid="26" name="x1ye=30">
    <vt:lpwstr>zzKBzceNvbvjNJQeJZwSO2WpVCMCsTTdsovQCtsgB5BOszQudvoGR9OvM6KlDQR/PW8qRs692a9gVnJoRzKKu+6d0cGvNE3rU1K+rLeKvxqOVyJWAjFty91TLRiVP2fPT04oz+p4U+u56EvsiElJSMaa1uzl8HM68BfVYstfAy7lRB4Vnx9njhJsSKF4lDk1vqTe2aZVUizQC9QnfuUc6usuAe5KxrMmWjXLDhwqL4CE7ynGP0ZIHffOnnFwDML</vt:lpwstr>
  </property>
  <property fmtid="{D5CDD505-2E9C-101B-9397-08002B2CF9AE}" pid="27" name="x1ye=31">
    <vt:lpwstr>py48dNAACltTx0/iu6WEr1cCc0KjxsGOvL77/8PDrifr1jqObqH6DJypd1ct5RBI0LyzVM1d+QiFj8OyKDMMzz4ujYzvLyy4f1WVhLbhelaT5CP43vlmBK+htXmlTafZTo1SnV7SMjGVNHaZZR0U2IL6/BpVgqfg9Q/pKomHPL7qJwK7nq8wbJxwfv9XZGN/0k+KqDvqQPijUVvrSCwVI92YEux/gdB84/MCSMXAFMefGuglgR+BjTONsUBPINI</vt:lpwstr>
  </property>
  <property fmtid="{D5CDD505-2E9C-101B-9397-08002B2CF9AE}" pid="28" name="x1ye=32">
    <vt:lpwstr>kvdIYkgNA4oDiWN3Bhhf/2xGScwxuyECxrf+YUvSAUKsV0BX9GJqf31cWQdTRnmU0UdnU0PlKi7f52rIMGLlz3opCMTOP0NDaI21GX1GcZsgfHB5Y2GDq+KXa6ncoVuqyDx7OJ+E2mvJ7T/aPejXFbbfi0nZie8lgb+8T3RD2vzZLp/alIgndZeTexMlnqnyG6v5gy5yAbInF+0UxwO5vz/qEeWpHGSjG2XMkdoZqkCU27k4jjw/gByzGw4D5Jk</vt:lpwstr>
  </property>
  <property fmtid="{D5CDD505-2E9C-101B-9397-08002B2CF9AE}" pid="29" name="x1ye=33">
    <vt:lpwstr>wIyCAIe1225tjjhiAqJcaU3s9bMv4IdPbS3713g5hW4EbVixWmpl89cpEd2uTaVg3vjFhIkse2finF4sru44IHEYlnfVREB0QTagu7N3HH2f2ufIbeX/wev4vigDHBKyTW3J5ewZ69USiImMDsyuVJOtm64bQoPZvYW51C4laW2Mh66C/z9dCdnpGhoNjze7+gvgZ250xCUxVQAmo3NFwwrE0H1C0CeLD5y9GbcLLKeKSjRSKrutv4yJtMdMXgg</vt:lpwstr>
  </property>
  <property fmtid="{D5CDD505-2E9C-101B-9397-08002B2CF9AE}" pid="30" name="x1ye=34">
    <vt:lpwstr>81/pJa/zduf2sfcB7Zl4S5XqykrOREwu6BCa2dke1aWP7vJrWiMqzxZ6n20mWFndaBWB4tHYHPgOTgbf9ZvAOGOd5tS28VGCEFT0G1LXyO54Y/rofjtiRLYypi8pC6O/1a0PLWKXI+hlptq+MU0K/YW8SPksIcYkSbsvC5aLk0D+DhCVbxSOs3P8ADX0cYsEqZUmH+57XNZ+/hiNti5nCIKc5lG2uatJaQNn9bKDSpKYXmx0NaheQsshup0DfXU</vt:lpwstr>
  </property>
  <property fmtid="{D5CDD505-2E9C-101B-9397-08002B2CF9AE}" pid="31" name="x1ye=35">
    <vt:lpwstr>eB1CzksGLdkfvluNlHEsD1HJnogxVuB+KD5ro5dCfWlnuN5bT1AEGIJLbTWDLl0KRzbADWujcnbjIYWit5e37e3LRcLMv7C+rbjr8Ucttb6UJl2aobr16YV+wtF808HTbaZs/CYOsIX2EKDc+t2Ey+QPfBJrumrwXnB8Jx0jyqB9j7G2EleRxYOffEK6iHsEnJO+ChxfcPyHSdVisLJZDZ2yqwkiqvPSo8Hr7E2ADd2lHUiUT2aQ3PvixvynuKA</vt:lpwstr>
  </property>
  <property fmtid="{D5CDD505-2E9C-101B-9397-08002B2CF9AE}" pid="32" name="x1ye=36">
    <vt:lpwstr>8UDTOglZNflKc2m/Gv+6nT8kfPxpaEEqggXNxdPxtqx7n6Uikvmy9yR6UfKOuuXeSjaj8LdH6FtfxImPSEO3hAx6yez7qKpL6j89MoZfCRavmGWoEUZGRo/KBShcBriGBOAAGJpdnpl0tGHLvIcRysZBmtBdpmKsV+VGAS+O1sTPH+KLsh4pzu9jTtX3W/LmXQXLkdWFu3f9NIEkTpbDdYlvC18nOozA+Z6Q2IwXKYf9g3VMKtOVIsJEbB7xmqP</vt:lpwstr>
  </property>
  <property fmtid="{D5CDD505-2E9C-101B-9397-08002B2CF9AE}" pid="33" name="x1ye=37">
    <vt:lpwstr>4Dwm38R5j160Z1zRFb/8VSgxOGm0pSCMFqgrnjYl5HKkjkq5Wc7YkdGTzNfuSE25IIGJs7RSOrxf+MQDUS42RbXeiAh9iNfMfhSmuy9ei+33vnVXrR03bX8vg67dUwVw1OVm2vAfNEs7g+PMLofnAZV774dGf2kA1wAMJajJQ+VfK2sNY8DfDMia/cBazEIlxy/DbLuKonj/UgEn0NbjDy//qhw5ySuI8oJtnVURl30W9/lGVTwJnawEle0l7Bu</vt:lpwstr>
  </property>
  <property fmtid="{D5CDD505-2E9C-101B-9397-08002B2CF9AE}" pid="34" name="x1ye=38">
    <vt:lpwstr>/UD6OJMWgVcLtuKfgt0HoZbSzEPtwEYbT4FGFipyBkoly71beWSga0RUKbz3432dNAF8YjxEYJQTuWXURZP9alsRvc4Pdkuvygj43meVDolsTEMYGjTDVIsx7vUEBOeIjN/ig2k/fztPjzfLxyYBgpJ60HjRhaaAykJ7g/t3X/Zn80QsvNyJRJcBqWYir6K2xlCq6xjTaiURHpyKc/RZp+m/e3w+sdbzte54+NpcQubyzEhX15DPl2Gmk4zKEYP</vt:lpwstr>
  </property>
  <property fmtid="{D5CDD505-2E9C-101B-9397-08002B2CF9AE}" pid="35" name="x1ye=39">
    <vt:lpwstr>YyX4XIjyfdEb0oHedkHYtAulGRr6HJVYV0G0oaaf8p7abe5Fv4kMd8nXxXa4891kXmR2EYfD2hs0OLPTALzyackrE2Ze6SxY4KpFKrbXFf/ZPiSuSxJDntXZaCdCGz7UNPOz8Ky7k947PH17J35z/UMNTk2XttyYil1pU7EC9tYHzt63r+Lv1MBfxQ5HQxJRgL75SDc6ohscKR7f9euQK4BbhlUPUyCOZw40bz15+B2lbu9yRLJby50JB2bKksn</vt:lpwstr>
  </property>
  <property fmtid="{D5CDD505-2E9C-101B-9397-08002B2CF9AE}" pid="36" name="x1ye=4">
    <vt:lpwstr>rsMwQshCvxwHswxSc9RrUjSyJHFBWNEJ79p8hTCo5B1+YqSAGbCQBoDnazcCkCFbY8emnLk6jDa/7yEe8fSbvmrnoHq6pDakisyZzEuGLP+YcAQNiZORUBci+gcptmcnfCR+J5bYYs0QvpZTs05j+p2iRsFrmBXNnD2/isLgaL2UD04ktobbl2nqsgA+CeNh7J8+3AuJZry2Dqan9RtNxsh7jIIOoNk5uQ6V15eGb7nds4zGIYM6uyZ8om6sQt/</vt:lpwstr>
  </property>
  <property fmtid="{D5CDD505-2E9C-101B-9397-08002B2CF9AE}" pid="37" name="x1ye=40">
    <vt:lpwstr>9gEwmIpUaGp5W1b+OGehr4C9dLaIpju/wqrghppenWzzl8jCcBdS9+fvoxOZjzAzdHLqQyWCC3S/GVuEGBpu3AOP4ENjO4yI0dm/bVBv2vRljE65MuJfvfcWMn/8FM5mDxvRWy8QU0oi3IkdQ1xBUpGASRZ/Om/MqODPfy0Xsng3/f87GCaRtk38vnddlXnaxT2fmaW9eaLS+7VzAwX9/tzYVGPv+4Ger8rMprqMrr0qD4v77w9WZ7l5wIh0QJ8</vt:lpwstr>
  </property>
  <property fmtid="{D5CDD505-2E9C-101B-9397-08002B2CF9AE}" pid="38" name="x1ye=41">
    <vt:lpwstr>2TUn4a4fk9qSgTAIepaj4TJQSf+j660+LHE2fER7vxszO4uZxWM3IRhi+q6DqHL8y+XK5Smko/gohzrrqTEy+ZA32fI25YNQt4ZnEdvRfOYa/haQJSFQup2kgxTANEH6fRdc59jH+aB5vZTVfmm73lAK0B4IElTunEj4FhEf1F+vv5mg0uQISZnty3ay4sSDOMgzPJULehf9Ylkecvkcqp3m6zidPx6AYosm6WATgFBzZmtK+VsKVoc2Ue0npeY</vt:lpwstr>
  </property>
  <property fmtid="{D5CDD505-2E9C-101B-9397-08002B2CF9AE}" pid="39" name="x1ye=42">
    <vt:lpwstr>qcKiO6VbkYkL81FUnghpoA5UZBsSv0XF/WVX5eEElQLpLkYS4qGIPuLnhd2yKx7oo5XYcDBDB9HYU4mXd08cOYxskSx/B+71JiloTR450kBmg6km2dyoXJElf28OXB0MCGpZqci0di5SgqdGOti7TIarjOyTCYZDszc5bEXABSgLXADEXhj8EXRAvl0cfieuw9jiGKyYzdkiS5ODcz0B9lSJpJ91KSZe/Xzw5agVGf/aZxDp9jC6QzvzsA+fkLl</vt:lpwstr>
  </property>
  <property fmtid="{D5CDD505-2E9C-101B-9397-08002B2CF9AE}" pid="40" name="x1ye=43">
    <vt:lpwstr>4iIjmaRlEk9fdqZ/SfBNXJmsncKV8bR5qE/bg+Gl+M8IzdecnRQGko6/aB9mtGIFbaohdw1bnn+jFMLUP/gsBKKyL592cLFta2OfwJD1em5nodwEeShmR8YRN+CBcmCUqe/bnWGiA6UDskKeObJWL+SbojJHBwvSb5Ep2RRyPcLQCTgM4nkbzQ0RpBuq02Vyzm96YsGEIOc+XgM883ahSy4C4oP6aLilpEExnNFWJeW07pYgrbDmj3z/J0Jwpz2</vt:lpwstr>
  </property>
  <property fmtid="{D5CDD505-2E9C-101B-9397-08002B2CF9AE}" pid="41" name="x1ye=44">
    <vt:lpwstr>x9Ca4mssCVlGVJqrdxLQSgu9IwAyDbocdmPKmYSiJydQPAlV03n0xAavwhgxc2ysJtARV/R4hMYz9k3gTon/1JqoypNfTqS3BMVduf8osBsJrxUWKroTye723zyhhNHBsypTtmahz5Bp/UbJiWSkRDHj0Cwnm0OheOpHZUANTKJiO2Aj6SjYfrryfkJa1n8rqtqFygpfus5M6DndkmtZsxbq6o5X+i0wT657vutmEEPv7Z1TXbfByYS1GdCaDty</vt:lpwstr>
  </property>
  <property fmtid="{D5CDD505-2E9C-101B-9397-08002B2CF9AE}" pid="42" name="x1ye=45">
    <vt:lpwstr>331Ln1GEuD4m8uxBQdKBSPgaGs4qNTDBre9fdbyPrf50A8oUuubRGNcgLjN6LfTdPP+1mWDr8goIORO6l87lIOPAT8S2CgyeaJB5OAEdCBl2MVTQqZkUIxURo51yvLmVgtKQVtYSyxM5dDEXsu1xgsCyBkNGox9SQHw7kvI+VNPxu5FObocjS3PXhMLgIKswFsYo6rk0MihURZfVZhWw/CZ5buSwhb5MJuDhx3j1VmhK5sAGZ2J91VWRFX7jyt6</vt:lpwstr>
  </property>
  <property fmtid="{D5CDD505-2E9C-101B-9397-08002B2CF9AE}" pid="43" name="x1ye=46">
    <vt:lpwstr>8jlUxnw403WGqfLbCOIZWijiWd4p7StZSlXSQ/joKyecgocpeQmvo7InaeUuWp/s4XsFhUv9f6c1o7r/3AD1pCC8OC9c0bcdffandmcd3TJ6you5XrVRTz2ApyVFyL4oak0PdKygjwbzCamQMEVn92N5OigikRENqRfmzs1D8bYE8JBqMADPO2cTrQdxqZbAuBpEWX53fsxKtQsgvoSnMHeizH0PU7qWjMo4ARtuML5I1kDeyEfQusuOZ33y15j</vt:lpwstr>
  </property>
  <property fmtid="{D5CDD505-2E9C-101B-9397-08002B2CF9AE}" pid="44" name="x1ye=47">
    <vt:lpwstr>WOfH+u7oWlQXPgmW9k7+J8z3TrP/Y7RmAfm75y9FLH9V2lahHwVfkB6t9FDdsaQexOMSgl2R3UZ+zp/iuKwX9aH/jc+zXH+lHf96adwVghGYOOsBMCRfwzbTkb0V39dm4Te7jwbt2WNeCUJCEgoU+B2EzTFRipL1CXHfVjDuKY1p6noHlcyklNDm2bOmWBtd9D9ed3wj4/LHI4TsRqTxqf/GK1oaL3+yqi5/m+Y63CWlU2X2KM1klvlmoFtRpjB</vt:lpwstr>
  </property>
  <property fmtid="{D5CDD505-2E9C-101B-9397-08002B2CF9AE}" pid="45" name="x1ye=48">
    <vt:lpwstr>vA0yZPc3FTOVtHJBURLq++9VLTQ/iK6H3hWe7thM7B9mw9RFjfcDuB6bQD3rw98oYqwvhAhLS4CBWMyitSvkUFCRY6ULGvwVpnjnuqUzpwz0dwGWAalpHsAt+7gpUFAxAcYnOAxt+Dbcq2p7EeIF+GtfuLdVQzbgLuV0rAUmlXuXj+TybNbor3kNpeYb1f6lM1q0mVYoajQJRkUUbsc+Xwa7ZzZOL+TP1xOX/GnLdDtAqJD9tRXcV5drG5VkgDk</vt:lpwstr>
  </property>
  <property fmtid="{D5CDD505-2E9C-101B-9397-08002B2CF9AE}" pid="46" name="x1ye=49">
    <vt:lpwstr>3pH18+gGx/AddkPUmG+UF37Ve+O8WX/TycZ4ClXKeZ1FZUuQ3cRj4EvIPMzHa/X4i4DsJYmmlGU5Y6n9ZYEXWV7dkv4AAOWZ8693N3RZjCrH0q37BrGseUT8YvHdFK1Z1UkCRAviXPCBJ9voO6YKI1WezaqJanlbtrpamYnUdnfn9RIenmbYjG2VY34BwNHLNfHvQ7gH8lCiUUDG+lLxGPfIGzsS/WYd/Jfw9H5FUcYJ6qRg0MeSFoKvgiokeG7</vt:lpwstr>
  </property>
  <property fmtid="{D5CDD505-2E9C-101B-9397-08002B2CF9AE}" pid="47" name="x1ye=5">
    <vt:lpwstr>Kj8m8Db8ZHZayQQyO2jicOcai98ZrMr6MpoHDIZDGWb4H0QTvawHQAr0XxueuDVhblzqT9l+JhhHpcm/NLc3l1LdX9nkB49zBddPP3QQcgsVoKeAF3JoMoyHksEp3ttMZaQwhZ5solgnhOdKK9MyTyD/H3ysrS/QEBGRfoynvN0SkSt/sjC1Pff0Ayi2fCNMLfYyH1IgWChmxPN5/Gi3baNi7Zr5b7/4QcDyihpfQ61duXDezVkKw492dd70XS6</vt:lpwstr>
  </property>
  <property fmtid="{D5CDD505-2E9C-101B-9397-08002B2CF9AE}" pid="48" name="x1ye=50">
    <vt:lpwstr>5e5MuZizElWXFSX35jkZOoCyCHIXapEI4vAXq1KEneEv2c6/jRs2Bs0HjIharXch6jqyaWLvVJIsy/YE8NCFITuymsW2+36CFhyc+rp2U7fRMUrXZZ4ikRspmjZu/6K6NVomEHo58WZOTWPcW21SlgxHM1IafJColoencIQmijfW4sSHf2ckEgRE/xAHTgz/wYZDQg0awDRH7vqKBlt7Ce3JlY3WdahvAA+laK/FnM8coQYcb0nbxJnYJCYi3bn</vt:lpwstr>
  </property>
  <property fmtid="{D5CDD505-2E9C-101B-9397-08002B2CF9AE}" pid="49" name="x1ye=51">
    <vt:lpwstr>33/LosANdJ1/O4PzIhjrgTj6P4PufpaWXFVeDD07jRbg7pCVRAo32/k+ZSOvZ5pozFN9YsxPek3euzgdUbtNWnwyKqKH2BJ3nZ64RFBLHcLQKe5GbSf/hFZoUPqeukkvGxgUTuI8j0YcgSOrkjNiFUFCL1v7rGbE+d/dhGywUZ716XKq5s2kOTBMPreCgwGyv9vc2TDv9W32OabXDJJLmEfE4K4czk+5b7elOqW9jZmHRbeGlwZFNPvNN2D9htH</vt:lpwstr>
  </property>
  <property fmtid="{D5CDD505-2E9C-101B-9397-08002B2CF9AE}" pid="50" name="x1ye=52">
    <vt:lpwstr>qIJsmvWffWOPjaNicqmmYLrJPS4JijavKQtlO4Ecw+ZWy6/NRsp2Ramvlt2/OegAqqMEpckKDu15ZKBOXnRrzHd7suFXaAawE+/i6y/SfF2Y8JqoP8O3ZzHymnZR23576iRVnWfQoEyVRVEo4m5ajxAS7FT+XmntIjmEeZwkPWvcaoRMwL91AodQGcd/7caxfgpqRkzHLgR3lu6OOseABFD6+KMRB9U/+R/IBZSQ7cgihBDNwPzFWmzSSudaPdU</vt:lpwstr>
  </property>
  <property fmtid="{D5CDD505-2E9C-101B-9397-08002B2CF9AE}" pid="51" name="x1ye=53">
    <vt:lpwstr>1DI6I3pEBt86DJos4gC1PEb+G6LipsKlz1BDYzUiFBD+ikXlVTuhvW3LsBwYTsxuXeilTLaiO9AdpbxmVkr/q+t9eoe+BFjAnnnOZMexJhS4tQ3iXvD6rC71JhOEshTxEx6r78XAmws6NBNR5LX+s2GyIUaGcmAyflaGyG33XHBwU03eFzZaQkPi5kFm61ls8nBMW/ae3J2XtAC5xAKc10OGzMmlwO8YEobM7ykX+TQTXmO62BEwGTzfockHeMN</vt:lpwstr>
  </property>
  <property fmtid="{D5CDD505-2E9C-101B-9397-08002B2CF9AE}" pid="52" name="x1ye=54">
    <vt:lpwstr>8vxbLOyIFptmufnGy3p/6GsIib9v9/qDJFN40N/921t+z/lqWAfsulRRLLNQSLTa9UHYSs1spflN2/GPXnS5jwC0NUROofBqzAdCU4CGTpX1NOCS18irw7uNv+kmmwoaGeTrsGvYv8G6K+cHVpgvQ1ceZ7G6wna+TmKtar3K2pU70fdDwtmTt5ynPNH/KKX49zOh3ubLBUyxxOf3+Fd3e7TKsVFPjGi4j9hnVEWGBK//rqqJZMAyXUF7MEBVIOj</vt:lpwstr>
  </property>
  <property fmtid="{D5CDD505-2E9C-101B-9397-08002B2CF9AE}" pid="53" name="x1ye=55">
    <vt:lpwstr>//ihNLfqeY0wFoV/00/oBIFYv8h+eYB+cdqY2brv3j8XXDJQ2I0X4Vnmc7GXNKOOT3f14a4giBC3JhDPtGym1DphZ3WTuEkSCFWEw8nzl9AzdjEEwwDC9OMGUizapijqkg4FivGzwI5cfidsHPFFmCaUtsO1lvX5HktPxX1k8OWmv8Bae+vT+A2AAA=</vt:lpwstr>
  </property>
  <property fmtid="{D5CDD505-2E9C-101B-9397-08002B2CF9AE}" pid="54" name="x1ye=6">
    <vt:lpwstr>mBLjN8Kp2jtw8aRQ0ROV/hTrkhy1s8wEM3a1IDpVrD9qNaYfn3TOEQiJSGDhX9mb9ixswupRb0+rtj+9m2AQKy3/beI/Abf12md3EHmHxNLuivn/kN9sjiyjW0UGhZvyMvtXefVMuSWqcx7f3RlnvuYwGCy9dF3vYoKp6VwoAKgvbTlCWT6xAxGaD1dWKfy5GYiZ2mw4g6PbLhC4NtyFwX+3uTokKNlu1qXVbWEKsNy9xUM5XUryF+SIu1iLnFO</vt:lpwstr>
  </property>
  <property fmtid="{D5CDD505-2E9C-101B-9397-08002B2CF9AE}" pid="55" name="x1ye=7">
    <vt:lpwstr>Db591ByyQb6UFL6t+RnCAUMCHyE2BOwE7xuMtP4suVK6FPtcNrLyi/1B46F4eZ1uIZDlmPimvKsv9H4vvQa+6ZYjAlsxYcWL8EYFDjhm+8gcE9elGgSIQ6dpA2uhdVJ6nL7/CpFz5sZDdVCHxlqp1sqdOpqd1XScV+sJ5wTY3XWNCDaggc9f+k9fSVyTKxn5RvAVgKGHTnubl3SGA72N2G+eU7MyLJWlygiyhuFrv9EAamYKNxElKunxjCJ1jhS</vt:lpwstr>
  </property>
  <property fmtid="{D5CDD505-2E9C-101B-9397-08002B2CF9AE}" pid="56" name="x1ye=8">
    <vt:lpwstr>wfCAbIAEJxMeZR1TTa+Z6RDjY+OaA5DySXNylwaFNdP8XzRY3JyL6pMavffhQdoCbPebNBC+3S+rY1f92XhpSlpp46FbF31mm3FvQbDO75DSO/H5d0Z5TrQSf8Augm+R+lWaq8Whgce8ZYuKE/a+eXZ2+Y375D5CiiRLsEYIuwfdMx4S7XQEAaaC1AvB5BY3zWACZxkR8HMnJE0nc4CyD199BidEYsL6cQgm8AKEZszaYAHZiSpbtUCdFBXzW/F</vt:lpwstr>
  </property>
  <property fmtid="{D5CDD505-2E9C-101B-9397-08002B2CF9AE}" pid="57" name="x1ye=9">
    <vt:lpwstr>4vAGpFAkyBKdIbML+yiQhHcyCWVn9LbjstDq9c3dtPVXDt1TWXELzr4kJEFDY60uF4hSY8zO0ezLOV3zZSAVULCwV/S08WLxDEVHKjDbkI3fSRlbNX2R2cxhL1az/KFiojZMN3F+BjYgtaLDhmf3WMYrV1DRGYWjwC4agA48pr80LWTSzA0JVi7VafZGTI00kKXcSJw4RC80k6Jx7qtfb+rGrmsnNqU9HFSI8j4FUwiXSPTkMOOTVsGGOMoQA5I</vt:lpwstr>
  </property>
</Properties>
</file>