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EDDE9" w14:textId="77777777" w:rsidR="000140E4" w:rsidRDefault="000140E4" w:rsidP="000140E4">
      <w:pPr>
        <w:pStyle w:val="Ttulo"/>
        <w:rPr>
          <w:color w:val="000000"/>
        </w:rPr>
      </w:pPr>
      <w:r>
        <w:rPr>
          <w:color w:val="000000"/>
        </w:rPr>
        <w:t>CURRICULUM VITAE</w:t>
      </w:r>
    </w:p>
    <w:p w14:paraId="1B53FEE0" w14:textId="77777777" w:rsidR="000140E4" w:rsidRDefault="000140E4" w:rsidP="000140E4">
      <w:pPr>
        <w:pStyle w:val="Ttulo"/>
        <w:rPr>
          <w:color w:val="000000"/>
        </w:rPr>
      </w:pPr>
    </w:p>
    <w:p w14:paraId="006598F1" w14:textId="77777777" w:rsidR="000140E4" w:rsidRDefault="000140E4" w:rsidP="000140E4">
      <w:pPr>
        <w:jc w:val="both"/>
        <w:rPr>
          <w:b/>
          <w:color w:val="000000"/>
        </w:rPr>
      </w:pPr>
    </w:p>
    <w:p w14:paraId="54A9068E" w14:textId="77777777" w:rsidR="000140E4" w:rsidRDefault="000140E4" w:rsidP="000140E4">
      <w:pPr>
        <w:numPr>
          <w:ilvl w:val="0"/>
          <w:numId w:val="2"/>
        </w:numPr>
        <w:jc w:val="both"/>
        <w:rPr>
          <w:b/>
          <w:color w:val="000000"/>
        </w:rPr>
      </w:pPr>
      <w:r>
        <w:rPr>
          <w:b/>
          <w:color w:val="000000"/>
        </w:rPr>
        <w:t>Dados Pessoais:</w:t>
      </w:r>
    </w:p>
    <w:p w14:paraId="736D477B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Nome: Cristiane de Brito Freires Silva</w:t>
      </w:r>
    </w:p>
    <w:p w14:paraId="425C365D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Data de Nascimento: 12/04/1986</w:t>
      </w:r>
    </w:p>
    <w:p w14:paraId="669E7137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Estado Civil: Casado</w:t>
      </w:r>
    </w:p>
    <w:p w14:paraId="676A263E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Endereço: Rua Stephania Servidoni Carneiro, 285, Antonio Marincek</w:t>
      </w:r>
    </w:p>
    <w:p w14:paraId="6E49FB80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CEP: 14061 -140</w:t>
      </w:r>
    </w:p>
    <w:p w14:paraId="27425BAE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Telefone: (16)</w:t>
      </w:r>
      <w:r w:rsidR="00EC3EF5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8807-1774</w:t>
      </w:r>
      <w:r w:rsidR="00EC3EF5">
        <w:rPr>
          <w:color w:val="000000"/>
          <w:sz w:val="22"/>
          <w:szCs w:val="22"/>
        </w:rPr>
        <w:t>/(16) 98808-7535</w:t>
      </w:r>
    </w:p>
    <w:p w14:paraId="37C3F78E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E-mail: cris_brittoo@hotmail.com</w:t>
      </w:r>
    </w:p>
    <w:p w14:paraId="73FCD827" w14:textId="77777777" w:rsidR="000140E4" w:rsidRDefault="000140E4" w:rsidP="000140E4">
      <w:pPr>
        <w:jc w:val="both"/>
        <w:rPr>
          <w:color w:val="000000"/>
        </w:rPr>
      </w:pPr>
    </w:p>
    <w:p w14:paraId="45FD3AA4" w14:textId="77777777" w:rsidR="000140E4" w:rsidRDefault="000140E4" w:rsidP="000140E4">
      <w:pPr>
        <w:numPr>
          <w:ilvl w:val="0"/>
          <w:numId w:val="3"/>
        </w:num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Escolaridade:</w:t>
      </w:r>
    </w:p>
    <w:p w14:paraId="1EBF83C4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Ensino Médio completo.</w:t>
      </w:r>
    </w:p>
    <w:p w14:paraId="342EB60B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</w:p>
    <w:p w14:paraId="7F0A948A" w14:textId="77777777" w:rsidR="000140E4" w:rsidRDefault="000140E4" w:rsidP="000140E4">
      <w:pPr>
        <w:numPr>
          <w:ilvl w:val="0"/>
          <w:numId w:val="1"/>
        </w:num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Cursos:</w:t>
      </w:r>
    </w:p>
    <w:p w14:paraId="53F17C73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Informática Básica.</w:t>
      </w:r>
    </w:p>
    <w:p w14:paraId="72402D74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Escola: Bit Company</w:t>
      </w:r>
    </w:p>
    <w:p w14:paraId="231CA7A4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Suzano – SP.</w:t>
      </w:r>
    </w:p>
    <w:p w14:paraId="1D57F2A8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</w:p>
    <w:p w14:paraId="5204D3B9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Telefonista e Recepcionista</w:t>
      </w:r>
    </w:p>
    <w:p w14:paraId="1E3B3EFE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Escola: Microlins</w:t>
      </w:r>
    </w:p>
    <w:p w14:paraId="61EC677E" w14:textId="77777777" w:rsidR="000140E4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Suzano – SP</w:t>
      </w:r>
    </w:p>
    <w:p w14:paraId="454B4914" w14:textId="77777777" w:rsidR="0026030D" w:rsidRDefault="0026030D" w:rsidP="000140E4">
      <w:pPr>
        <w:jc w:val="both"/>
        <w:rPr>
          <w:color w:val="000000"/>
          <w:sz w:val="22"/>
          <w:szCs w:val="22"/>
        </w:rPr>
      </w:pPr>
    </w:p>
    <w:p w14:paraId="743F6B37" w14:textId="77777777" w:rsidR="0026030D" w:rsidRDefault="0026030D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Gestão Empresarial</w:t>
      </w:r>
    </w:p>
    <w:p w14:paraId="40010CD9" w14:textId="77777777" w:rsidR="0026030D" w:rsidRDefault="0026030D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Escola: Euro Anglo</w:t>
      </w:r>
    </w:p>
    <w:p w14:paraId="0356C205" w14:textId="21845D53" w:rsidR="0026030D" w:rsidRDefault="009B5396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Ribeirão</w:t>
      </w:r>
      <w:r w:rsidR="00585859">
        <w:rPr>
          <w:color w:val="000000"/>
          <w:sz w:val="22"/>
          <w:szCs w:val="22"/>
        </w:rPr>
        <w:t xml:space="preserve"> Preto- SP</w:t>
      </w:r>
    </w:p>
    <w:p w14:paraId="325DDD7C" w14:textId="77777777" w:rsidR="00EC3EF5" w:rsidRDefault="00EC3EF5" w:rsidP="000140E4">
      <w:pPr>
        <w:jc w:val="both"/>
        <w:rPr>
          <w:color w:val="000000"/>
          <w:sz w:val="22"/>
          <w:szCs w:val="22"/>
        </w:rPr>
      </w:pPr>
    </w:p>
    <w:p w14:paraId="5606A334" w14:textId="77777777" w:rsidR="00EC3EF5" w:rsidRPr="00EC3EF5" w:rsidRDefault="00EC3EF5" w:rsidP="00EC3EF5">
      <w:pPr>
        <w:shd w:val="clear" w:color="auto" w:fill="C0C0C0"/>
        <w:jc w:val="center"/>
        <w:rPr>
          <w:sz w:val="22"/>
          <w:szCs w:val="22"/>
        </w:rPr>
      </w:pPr>
      <w:r w:rsidRPr="00EC3EF5">
        <w:rPr>
          <w:b/>
          <w:sz w:val="22"/>
          <w:szCs w:val="22"/>
        </w:rPr>
        <w:t>Experiências profissionais</w:t>
      </w:r>
    </w:p>
    <w:p w14:paraId="57AFF4D4" w14:textId="77777777" w:rsidR="00EC3EF5" w:rsidRPr="00EC3EF5" w:rsidRDefault="00EC3EF5" w:rsidP="00EC3EF5">
      <w:pPr>
        <w:rPr>
          <w:sz w:val="22"/>
          <w:szCs w:val="22"/>
        </w:rPr>
      </w:pPr>
    </w:p>
    <w:p w14:paraId="14505B49" w14:textId="77777777" w:rsidR="00EC3EF5" w:rsidRPr="00EC3EF5" w:rsidRDefault="00EC3EF5" w:rsidP="00EC3EF5">
      <w:pPr>
        <w:numPr>
          <w:ilvl w:val="0"/>
          <w:numId w:val="5"/>
        </w:numPr>
        <w:rPr>
          <w:sz w:val="22"/>
          <w:szCs w:val="22"/>
        </w:rPr>
      </w:pPr>
      <w:r w:rsidRPr="00EC3EF5">
        <w:rPr>
          <w:sz w:val="22"/>
          <w:szCs w:val="22"/>
        </w:rPr>
        <w:t>Empresa: Brasil Center Comunicações Ltda.</w:t>
      </w:r>
    </w:p>
    <w:p w14:paraId="69CAB311" w14:textId="6D78D7FE" w:rsidR="00EC3EF5" w:rsidRPr="00EC3EF5" w:rsidRDefault="00EC3EF5" w:rsidP="00EC3EF5">
      <w:pPr>
        <w:rPr>
          <w:sz w:val="22"/>
          <w:szCs w:val="22"/>
        </w:rPr>
      </w:pPr>
      <w:r w:rsidRPr="00EC3EF5">
        <w:rPr>
          <w:sz w:val="22"/>
          <w:szCs w:val="22"/>
        </w:rPr>
        <w:t>Cargo: Representante de Serviços Especializados (BackOffice Anatel, BackOffice  Fraude LD 21</w:t>
      </w:r>
      <w:r w:rsidR="006F5540">
        <w:rPr>
          <w:sz w:val="22"/>
          <w:szCs w:val="22"/>
        </w:rPr>
        <w:t>,</w:t>
      </w:r>
      <w:r w:rsidR="006F5540" w:rsidRPr="006F5540">
        <w:rPr>
          <w:sz w:val="22"/>
          <w:szCs w:val="22"/>
        </w:rPr>
        <w:t xml:space="preserve"> </w:t>
      </w:r>
      <w:r w:rsidR="006F5540" w:rsidRPr="00EC3EF5">
        <w:rPr>
          <w:sz w:val="22"/>
          <w:szCs w:val="22"/>
        </w:rPr>
        <w:t>IB Fraude 21</w:t>
      </w:r>
      <w:r w:rsidR="00490AF2">
        <w:rPr>
          <w:sz w:val="22"/>
          <w:szCs w:val="22"/>
        </w:rPr>
        <w:t>, B</w:t>
      </w:r>
      <w:r w:rsidR="006F5540" w:rsidRPr="00EC3EF5">
        <w:rPr>
          <w:sz w:val="22"/>
          <w:szCs w:val="22"/>
        </w:rPr>
        <w:t>ackOffice</w:t>
      </w:r>
      <w:r w:rsidR="006F5540">
        <w:rPr>
          <w:sz w:val="22"/>
          <w:szCs w:val="22"/>
        </w:rPr>
        <w:t xml:space="preserve"> CS 21</w:t>
      </w:r>
      <w:r w:rsidR="00490AF2">
        <w:rPr>
          <w:sz w:val="22"/>
          <w:szCs w:val="22"/>
        </w:rPr>
        <w:t xml:space="preserve"> e Claro Móvel</w:t>
      </w:r>
      <w:r w:rsidR="002523E3">
        <w:rPr>
          <w:sz w:val="22"/>
          <w:szCs w:val="22"/>
        </w:rPr>
        <w:t>).</w:t>
      </w:r>
    </w:p>
    <w:p w14:paraId="2044922E" w14:textId="77777777" w:rsidR="00EC3EF5" w:rsidRPr="00EC3EF5" w:rsidRDefault="00EC3EF5" w:rsidP="00EC3EF5">
      <w:pPr>
        <w:rPr>
          <w:sz w:val="22"/>
          <w:szCs w:val="22"/>
        </w:rPr>
      </w:pPr>
      <w:r w:rsidRPr="00EC3EF5">
        <w:rPr>
          <w:sz w:val="22"/>
          <w:szCs w:val="22"/>
        </w:rPr>
        <w:t>Período: 26/10/2012 até o momento</w:t>
      </w:r>
    </w:p>
    <w:p w14:paraId="01A8C3FC" w14:textId="77777777" w:rsidR="00EC3EF5" w:rsidRPr="00EC3EF5" w:rsidRDefault="00EC3EF5" w:rsidP="00EC3EF5">
      <w:pPr>
        <w:rPr>
          <w:sz w:val="22"/>
          <w:szCs w:val="22"/>
        </w:rPr>
      </w:pPr>
      <w:r w:rsidRPr="00EC3EF5">
        <w:rPr>
          <w:sz w:val="22"/>
          <w:szCs w:val="22"/>
        </w:rPr>
        <w:t>Aprendizado: Contato com diversas áreas e campanhas de atuação da empresa, desenvolvimento de análise e dedução.</w:t>
      </w:r>
    </w:p>
    <w:p w14:paraId="427342C9" w14:textId="77777777" w:rsidR="00EC3EF5" w:rsidRPr="00EC3EF5" w:rsidRDefault="00EC3EF5" w:rsidP="00EC3EF5">
      <w:pPr>
        <w:rPr>
          <w:sz w:val="22"/>
          <w:szCs w:val="22"/>
        </w:rPr>
      </w:pPr>
    </w:p>
    <w:p w14:paraId="5AD5E140" w14:textId="77777777" w:rsidR="00EC3EF5" w:rsidRPr="00EC3EF5" w:rsidRDefault="00EC3EF5" w:rsidP="00EC3EF5">
      <w:pPr>
        <w:rPr>
          <w:sz w:val="22"/>
          <w:szCs w:val="22"/>
        </w:rPr>
      </w:pPr>
    </w:p>
    <w:p w14:paraId="5A2F3D73" w14:textId="77777777" w:rsidR="00EC3EF5" w:rsidRPr="00EC3EF5" w:rsidRDefault="00EC3EF5" w:rsidP="00EC3EF5">
      <w:pPr>
        <w:numPr>
          <w:ilvl w:val="0"/>
          <w:numId w:val="5"/>
        </w:numPr>
        <w:rPr>
          <w:rFonts w:eastAsia="Calibri"/>
          <w:color w:val="000000"/>
          <w:sz w:val="22"/>
          <w:szCs w:val="22"/>
        </w:rPr>
      </w:pPr>
      <w:r w:rsidRPr="00EC3EF5">
        <w:rPr>
          <w:rFonts w:eastAsia="Calibri"/>
          <w:color w:val="000000"/>
          <w:sz w:val="22"/>
          <w:szCs w:val="22"/>
        </w:rPr>
        <w:t>Empresa: Brasil Center comunicações</w:t>
      </w:r>
    </w:p>
    <w:p w14:paraId="61553F84" w14:textId="77777777" w:rsidR="00EC3EF5" w:rsidRPr="00EC3EF5" w:rsidRDefault="00EC3EF5" w:rsidP="00EC3EF5">
      <w:pPr>
        <w:autoSpaceDE w:val="0"/>
        <w:spacing w:line="240" w:lineRule="atLeast"/>
        <w:jc w:val="both"/>
        <w:rPr>
          <w:rFonts w:eastAsia="Calibri"/>
          <w:color w:val="000000"/>
          <w:sz w:val="22"/>
          <w:szCs w:val="22"/>
        </w:rPr>
      </w:pPr>
      <w:r w:rsidRPr="00EC3EF5">
        <w:rPr>
          <w:rFonts w:eastAsia="Calibri"/>
          <w:color w:val="000000"/>
          <w:sz w:val="22"/>
          <w:szCs w:val="22"/>
        </w:rPr>
        <w:t>Período: 07/02/2011 até 26/10/2012</w:t>
      </w:r>
    </w:p>
    <w:p w14:paraId="1E728385" w14:textId="77777777" w:rsidR="00EC3EF5" w:rsidRPr="00EC3EF5" w:rsidRDefault="00EC3EF5" w:rsidP="00EC3EF5">
      <w:pPr>
        <w:autoSpaceDE w:val="0"/>
        <w:spacing w:line="240" w:lineRule="atLeast"/>
        <w:jc w:val="both"/>
        <w:rPr>
          <w:rFonts w:eastAsia="Calibri"/>
          <w:color w:val="000000"/>
          <w:sz w:val="22"/>
          <w:szCs w:val="22"/>
        </w:rPr>
      </w:pPr>
      <w:r w:rsidRPr="00EC3EF5">
        <w:rPr>
          <w:rFonts w:eastAsia="Calibri"/>
          <w:color w:val="000000"/>
          <w:sz w:val="22"/>
          <w:szCs w:val="22"/>
        </w:rPr>
        <w:t>Cargo: Representante de Atendimento</w:t>
      </w:r>
    </w:p>
    <w:p w14:paraId="2A2C539E" w14:textId="77777777" w:rsidR="00EC3EF5" w:rsidRPr="00EC3EF5" w:rsidRDefault="00EC3EF5" w:rsidP="00EC3EF5">
      <w:pPr>
        <w:autoSpaceDE w:val="0"/>
        <w:spacing w:line="240" w:lineRule="atLeast"/>
        <w:jc w:val="both"/>
        <w:rPr>
          <w:sz w:val="22"/>
          <w:szCs w:val="22"/>
        </w:rPr>
      </w:pPr>
      <w:r w:rsidRPr="00EC3EF5">
        <w:rPr>
          <w:rFonts w:eastAsia="Calibri"/>
          <w:color w:val="000000"/>
          <w:sz w:val="22"/>
          <w:szCs w:val="22"/>
        </w:rPr>
        <w:t>Principais funções: Atendimento Telemarketing.</w:t>
      </w:r>
    </w:p>
    <w:p w14:paraId="0190A720" w14:textId="77777777" w:rsidR="00EC3EF5" w:rsidRDefault="00EC3EF5" w:rsidP="00EC3EF5">
      <w:pPr>
        <w:autoSpaceDE w:val="0"/>
        <w:spacing w:line="240" w:lineRule="atLeast"/>
        <w:jc w:val="both"/>
        <w:rPr>
          <w:rFonts w:ascii="Calibri" w:hAnsi="Calibri" w:cs="Calibri"/>
        </w:rPr>
      </w:pPr>
    </w:p>
    <w:p w14:paraId="2568181F" w14:textId="77777777" w:rsidR="00EC3EF5" w:rsidRDefault="00EC3EF5" w:rsidP="000140E4">
      <w:pPr>
        <w:jc w:val="both"/>
        <w:rPr>
          <w:color w:val="000000"/>
          <w:sz w:val="22"/>
          <w:szCs w:val="22"/>
        </w:rPr>
      </w:pPr>
    </w:p>
    <w:p w14:paraId="25721829" w14:textId="3A93E288" w:rsidR="000140E4" w:rsidRPr="001C5CFD" w:rsidRDefault="000140E4" w:rsidP="000140E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Disponibilidade de horários, eventuais entrevista</w:t>
      </w:r>
      <w:r w:rsidR="002523E3">
        <w:rPr>
          <w:color w:val="000000"/>
          <w:sz w:val="22"/>
          <w:szCs w:val="22"/>
        </w:rPr>
        <w:t xml:space="preserve">s e </w:t>
      </w:r>
      <w:r>
        <w:rPr>
          <w:color w:val="000000"/>
          <w:sz w:val="22"/>
          <w:szCs w:val="22"/>
        </w:rPr>
        <w:t>período de experiência.</w:t>
      </w:r>
    </w:p>
    <w:p w14:paraId="25159308" w14:textId="77777777" w:rsidR="000140E4" w:rsidRPr="004105A8" w:rsidRDefault="000140E4" w:rsidP="000140E4">
      <w:pPr>
        <w:jc w:val="both"/>
        <w:rPr>
          <w:color w:val="000000"/>
          <w:sz w:val="22"/>
          <w:szCs w:val="22"/>
        </w:rPr>
      </w:pPr>
    </w:p>
    <w:p w14:paraId="47B66998" w14:textId="77777777" w:rsidR="000140E4" w:rsidRPr="00824A24" w:rsidRDefault="000140E4" w:rsidP="000140E4">
      <w:pPr>
        <w:jc w:val="both"/>
        <w:rPr>
          <w:b/>
          <w:color w:val="000000"/>
        </w:rPr>
      </w:pPr>
    </w:p>
    <w:p w14:paraId="3BFDB995" w14:textId="77777777" w:rsidR="000163BF" w:rsidRDefault="000163BF"/>
    <w:sectPr w:rsidR="000163BF" w:rsidSect="00335509">
      <w:pgSz w:w="12240" w:h="15840"/>
      <w:pgMar w:top="899" w:right="1701" w:bottom="89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num w:numId="1" w16cid:durableId="283074195">
    <w:abstractNumId w:val="1"/>
  </w:num>
  <w:num w:numId="2" w16cid:durableId="1172333116">
    <w:abstractNumId w:val="2"/>
  </w:num>
  <w:num w:numId="3" w16cid:durableId="1893686193">
    <w:abstractNumId w:val="3"/>
  </w:num>
  <w:num w:numId="4" w16cid:durableId="89278350">
    <w:abstractNumId w:val="4"/>
  </w:num>
  <w:num w:numId="5" w16cid:durableId="193885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0E4"/>
    <w:rsid w:val="000140E4"/>
    <w:rsid w:val="000163BF"/>
    <w:rsid w:val="002523E3"/>
    <w:rsid w:val="0026030D"/>
    <w:rsid w:val="00335509"/>
    <w:rsid w:val="00490AF2"/>
    <w:rsid w:val="0052456F"/>
    <w:rsid w:val="00585859"/>
    <w:rsid w:val="00634531"/>
    <w:rsid w:val="006F5540"/>
    <w:rsid w:val="00870349"/>
    <w:rsid w:val="009B5396"/>
    <w:rsid w:val="00CF27BE"/>
    <w:rsid w:val="00D81C02"/>
    <w:rsid w:val="00EC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F3CA8"/>
  <w15:docId w15:val="{026ECF29-A772-064B-BE07-F8E69713F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0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qFormat/>
    <w:rsid w:val="000140E4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0140E4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0140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0140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925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Cristiane</dc:creator>
  <cp:lastModifiedBy>CRIS BRITO</cp:lastModifiedBy>
  <cp:revision>6</cp:revision>
  <dcterms:created xsi:type="dcterms:W3CDTF">2025-01-15T19:32:00Z</dcterms:created>
  <dcterms:modified xsi:type="dcterms:W3CDTF">2025-01-15T19:34:00Z</dcterms:modified>
</cp:coreProperties>
</file>