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ACA26" w14:textId="77777777" w:rsidR="00120B32" w:rsidRPr="00CA2B1D" w:rsidRDefault="00ED35DE" w:rsidP="00DF38A9">
      <w:pPr>
        <w:jc w:val="center"/>
        <w:rPr>
          <w:rFonts w:ascii="Calibri Light" w:hAnsi="Calibri Light" w:cs="Arial"/>
          <w:b/>
          <w:bCs/>
          <w:sz w:val="28"/>
          <w:szCs w:val="28"/>
        </w:rPr>
      </w:pPr>
      <w:r w:rsidRPr="00CA2B1D">
        <w:rPr>
          <w:rFonts w:ascii="Calibri Light" w:hAnsi="Calibri Light" w:cs="Arial"/>
          <w:b/>
          <w:bCs/>
          <w:sz w:val="28"/>
          <w:szCs w:val="28"/>
        </w:rPr>
        <w:t>ALESSANDRO LENARDUCI</w:t>
      </w:r>
    </w:p>
    <w:p w14:paraId="2E3A1030" w14:textId="77777777" w:rsidR="00DF38A9" w:rsidRPr="00CA2B1D" w:rsidRDefault="00DF38A9" w:rsidP="00DF38A9">
      <w:pPr>
        <w:jc w:val="center"/>
        <w:rPr>
          <w:rFonts w:ascii="Calibri" w:hAnsi="Calibri" w:cs="Arial"/>
          <w:sz w:val="22"/>
          <w:szCs w:val="22"/>
        </w:rPr>
      </w:pPr>
    </w:p>
    <w:p w14:paraId="048BC8FF" w14:textId="77777777" w:rsidR="00120B32" w:rsidRPr="00CA2B1D" w:rsidRDefault="00120B32" w:rsidP="00DF38A9">
      <w:pPr>
        <w:jc w:val="center"/>
        <w:rPr>
          <w:rFonts w:ascii="Calibri" w:hAnsi="Calibri" w:cs="Arial"/>
          <w:sz w:val="22"/>
          <w:szCs w:val="22"/>
        </w:rPr>
      </w:pPr>
      <w:r w:rsidRPr="00CA2B1D">
        <w:rPr>
          <w:rFonts w:ascii="Calibri" w:hAnsi="Calibri" w:cs="Arial"/>
          <w:sz w:val="22"/>
          <w:szCs w:val="22"/>
        </w:rPr>
        <w:t xml:space="preserve">Brasileiro, Casado, </w:t>
      </w:r>
      <w:r w:rsidR="00AB543A">
        <w:rPr>
          <w:rFonts w:ascii="Calibri" w:hAnsi="Calibri" w:cs="Arial"/>
          <w:sz w:val="22"/>
          <w:szCs w:val="22"/>
        </w:rPr>
        <w:t>45</w:t>
      </w:r>
      <w:r w:rsidRPr="00CA2B1D">
        <w:rPr>
          <w:rFonts w:ascii="Calibri" w:hAnsi="Calibri" w:cs="Arial"/>
          <w:sz w:val="22"/>
          <w:szCs w:val="22"/>
        </w:rPr>
        <w:t xml:space="preserve"> anos</w:t>
      </w:r>
    </w:p>
    <w:p w14:paraId="01AAA406" w14:textId="48496340" w:rsidR="00DF38A9" w:rsidRPr="00CA2B1D" w:rsidRDefault="00120B32" w:rsidP="00DF38A9">
      <w:pPr>
        <w:jc w:val="center"/>
        <w:rPr>
          <w:rFonts w:ascii="Calibri" w:hAnsi="Calibri" w:cs="Arial"/>
          <w:sz w:val="22"/>
          <w:szCs w:val="22"/>
        </w:rPr>
      </w:pPr>
      <w:r w:rsidRPr="00CA2B1D">
        <w:rPr>
          <w:rFonts w:ascii="Calibri" w:hAnsi="Calibri" w:cs="Arial"/>
          <w:sz w:val="22"/>
          <w:szCs w:val="22"/>
        </w:rPr>
        <w:t xml:space="preserve">Rua </w:t>
      </w:r>
      <w:r w:rsidR="00DE5A45">
        <w:rPr>
          <w:rFonts w:ascii="Calibri" w:hAnsi="Calibri" w:cs="Arial"/>
          <w:sz w:val="22"/>
          <w:szCs w:val="22"/>
        </w:rPr>
        <w:t xml:space="preserve">Coronel </w:t>
      </w:r>
      <w:r w:rsidR="00A33B5F">
        <w:rPr>
          <w:rFonts w:ascii="Calibri" w:hAnsi="Calibri" w:cs="Arial"/>
          <w:sz w:val="22"/>
          <w:szCs w:val="22"/>
        </w:rPr>
        <w:t>Camisão</w:t>
      </w:r>
      <w:r w:rsidR="00DE5A45">
        <w:rPr>
          <w:rFonts w:ascii="Calibri" w:hAnsi="Calibri" w:cs="Arial"/>
          <w:sz w:val="22"/>
          <w:szCs w:val="22"/>
        </w:rPr>
        <w:t>, 1619</w:t>
      </w:r>
      <w:r w:rsidR="00DF38A9" w:rsidRPr="00CA2B1D">
        <w:rPr>
          <w:rFonts w:ascii="Calibri" w:hAnsi="Calibri" w:cs="Arial"/>
          <w:sz w:val="22"/>
          <w:szCs w:val="22"/>
        </w:rPr>
        <w:t>,</w:t>
      </w:r>
      <w:r w:rsidRPr="00CA2B1D">
        <w:rPr>
          <w:rFonts w:ascii="Calibri" w:hAnsi="Calibri" w:cs="Arial"/>
          <w:sz w:val="22"/>
          <w:szCs w:val="22"/>
        </w:rPr>
        <w:t xml:space="preserve"> </w:t>
      </w:r>
      <w:r w:rsidR="003F046F">
        <w:rPr>
          <w:rFonts w:ascii="Calibri" w:hAnsi="Calibri" w:cs="Arial"/>
          <w:sz w:val="22"/>
          <w:szCs w:val="22"/>
        </w:rPr>
        <w:t>Vila Monte Alegre</w:t>
      </w:r>
    </w:p>
    <w:p w14:paraId="0A63354D" w14:textId="38DAC95E" w:rsidR="00120B32" w:rsidRPr="00CA2B1D" w:rsidRDefault="003F046F" w:rsidP="00DF38A9">
      <w:pPr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Ribeirão</w:t>
      </w:r>
      <w:r w:rsidR="00E4050B">
        <w:rPr>
          <w:rFonts w:ascii="Calibri" w:hAnsi="Calibri" w:cs="Arial"/>
          <w:sz w:val="22"/>
          <w:szCs w:val="22"/>
        </w:rPr>
        <w:t xml:space="preserve"> Preto</w:t>
      </w:r>
      <w:r w:rsidR="00DF38A9" w:rsidRPr="00CA2B1D">
        <w:rPr>
          <w:rFonts w:ascii="Calibri" w:hAnsi="Calibri" w:cs="Arial"/>
          <w:sz w:val="22"/>
          <w:szCs w:val="22"/>
        </w:rPr>
        <w:t>/</w:t>
      </w:r>
      <w:r w:rsidR="00B25BE3" w:rsidRPr="00CA2B1D">
        <w:rPr>
          <w:rFonts w:ascii="Calibri" w:hAnsi="Calibri" w:cs="Arial"/>
          <w:sz w:val="22"/>
          <w:szCs w:val="22"/>
        </w:rPr>
        <w:t>SP – CEP</w:t>
      </w:r>
      <w:r w:rsidR="00120B32" w:rsidRPr="00CA2B1D">
        <w:rPr>
          <w:rFonts w:ascii="Calibri" w:hAnsi="Calibri" w:cs="Arial"/>
          <w:sz w:val="22"/>
          <w:szCs w:val="22"/>
        </w:rPr>
        <w:t xml:space="preserve">: </w:t>
      </w:r>
      <w:r w:rsidR="00E4050B">
        <w:rPr>
          <w:rFonts w:ascii="Calibri" w:hAnsi="Calibri" w:cs="Arial"/>
          <w:sz w:val="22"/>
          <w:szCs w:val="22"/>
        </w:rPr>
        <w:t>14051-050</w:t>
      </w:r>
    </w:p>
    <w:p w14:paraId="1B008A84" w14:textId="77777777" w:rsidR="00120B32" w:rsidRPr="00CA2B1D" w:rsidRDefault="00120B32" w:rsidP="00DF38A9">
      <w:pPr>
        <w:jc w:val="center"/>
        <w:rPr>
          <w:rFonts w:ascii="Calibri" w:hAnsi="Calibri" w:cs="Arial"/>
          <w:sz w:val="22"/>
          <w:szCs w:val="22"/>
        </w:rPr>
      </w:pPr>
      <w:r w:rsidRPr="00CA2B1D">
        <w:rPr>
          <w:rFonts w:ascii="Calibri" w:hAnsi="Calibri" w:cs="Arial"/>
          <w:sz w:val="22"/>
          <w:szCs w:val="22"/>
        </w:rPr>
        <w:t xml:space="preserve">Fone: (11) </w:t>
      </w:r>
      <w:r w:rsidR="00D838C9">
        <w:rPr>
          <w:rFonts w:ascii="Calibri" w:hAnsi="Calibri" w:cs="Arial"/>
          <w:sz w:val="22"/>
          <w:szCs w:val="22"/>
        </w:rPr>
        <w:t>96698-6035</w:t>
      </w:r>
    </w:p>
    <w:p w14:paraId="7ECEB59E" w14:textId="08D81E9C" w:rsidR="00120B32" w:rsidRPr="00CA2B1D" w:rsidRDefault="00120B32" w:rsidP="00DF38A9">
      <w:pPr>
        <w:jc w:val="center"/>
        <w:rPr>
          <w:rFonts w:ascii="Calibri" w:hAnsi="Calibri" w:cs="Arial"/>
          <w:sz w:val="22"/>
          <w:szCs w:val="22"/>
        </w:rPr>
      </w:pPr>
      <w:r w:rsidRPr="00CA2B1D">
        <w:rPr>
          <w:rFonts w:ascii="Calibri" w:hAnsi="Calibri" w:cs="Arial"/>
          <w:sz w:val="22"/>
          <w:szCs w:val="22"/>
        </w:rPr>
        <w:t xml:space="preserve">E-mail: </w:t>
      </w:r>
      <w:hyperlink r:id="rId7" w:history="1">
        <w:r w:rsidRPr="00CA2B1D">
          <w:rPr>
            <w:rStyle w:val="Hyperlink"/>
            <w:rFonts w:ascii="Calibri" w:hAnsi="Calibri" w:cs="Arial"/>
            <w:sz w:val="22"/>
            <w:szCs w:val="22"/>
          </w:rPr>
          <w:t>alenarduci@bol.com.br</w:t>
        </w:r>
      </w:hyperlink>
      <w:r w:rsidR="00E4050B">
        <w:rPr>
          <w:rStyle w:val="Hyperlink"/>
          <w:rFonts w:ascii="Calibri" w:hAnsi="Calibri" w:cs="Arial"/>
          <w:sz w:val="22"/>
          <w:szCs w:val="22"/>
        </w:rPr>
        <w:t xml:space="preserve"> / </w:t>
      </w:r>
      <w:r w:rsidR="006915C9">
        <w:rPr>
          <w:rStyle w:val="Hyperlink"/>
          <w:rFonts w:ascii="Calibri" w:hAnsi="Calibri" w:cs="Arial"/>
          <w:sz w:val="22"/>
          <w:szCs w:val="22"/>
        </w:rPr>
        <w:t>Alessandro.lenarduci@bol.com.br</w:t>
      </w:r>
    </w:p>
    <w:p w14:paraId="5B1A70E2" w14:textId="77777777" w:rsidR="00120B32" w:rsidRPr="00CA2B1D" w:rsidRDefault="00120B32" w:rsidP="00120B32">
      <w:pPr>
        <w:rPr>
          <w:rFonts w:ascii="Calibri" w:hAnsi="Calibri" w:cs="Arial"/>
          <w:sz w:val="22"/>
          <w:szCs w:val="22"/>
        </w:rPr>
      </w:pPr>
    </w:p>
    <w:p w14:paraId="206987B6" w14:textId="77777777" w:rsidR="00DF38A9" w:rsidRPr="00CA2B1D" w:rsidRDefault="00120B32" w:rsidP="00120B32">
      <w:pPr>
        <w:rPr>
          <w:rFonts w:ascii="Calibri" w:hAnsi="Calibri" w:cs="Arial"/>
          <w:b/>
          <w:bCs/>
        </w:rPr>
      </w:pPr>
      <w:r w:rsidRPr="00CA2B1D">
        <w:rPr>
          <w:rFonts w:ascii="Calibri" w:hAnsi="Calibri" w:cs="Arial"/>
          <w:b/>
          <w:bCs/>
        </w:rPr>
        <w:t>OBJETIVO PROFISSIONAL</w:t>
      </w:r>
    </w:p>
    <w:p w14:paraId="0B882364" w14:textId="77777777" w:rsidR="00ED35DE" w:rsidRPr="00CA2B1D" w:rsidRDefault="00ED35DE" w:rsidP="00120B32">
      <w:pPr>
        <w:rPr>
          <w:rFonts w:ascii="Calibri" w:hAnsi="Calibri" w:cs="Arial"/>
          <w:b/>
          <w:bCs/>
        </w:rPr>
      </w:pPr>
    </w:p>
    <w:p w14:paraId="00C277BE" w14:textId="3E20378A" w:rsidR="00120B32" w:rsidRDefault="00DF38A9" w:rsidP="00DF38A9">
      <w:pPr>
        <w:numPr>
          <w:ilvl w:val="0"/>
          <w:numId w:val="9"/>
        </w:numPr>
        <w:rPr>
          <w:rFonts w:ascii="Calibri" w:hAnsi="Calibri" w:cs="Arial"/>
          <w:sz w:val="22"/>
          <w:szCs w:val="22"/>
        </w:rPr>
      </w:pPr>
      <w:r w:rsidRPr="00CA2B1D">
        <w:rPr>
          <w:rFonts w:ascii="Calibri" w:hAnsi="Calibri" w:cs="Arial"/>
          <w:sz w:val="22"/>
          <w:szCs w:val="22"/>
        </w:rPr>
        <w:t>Departamento comercial</w:t>
      </w:r>
    </w:p>
    <w:p w14:paraId="74FF6C6A" w14:textId="2F8FE6A6" w:rsidR="006A4D49" w:rsidRPr="00CA2B1D" w:rsidRDefault="00CE5955" w:rsidP="00DF38A9">
      <w:pPr>
        <w:numPr>
          <w:ilvl w:val="0"/>
          <w:numId w:val="9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Departamento Administrativo </w:t>
      </w:r>
    </w:p>
    <w:p w14:paraId="3F786148" w14:textId="77777777" w:rsidR="00DF38A9" w:rsidRPr="00CA2B1D" w:rsidRDefault="00DF38A9" w:rsidP="00DF38A9">
      <w:pPr>
        <w:rPr>
          <w:rFonts w:ascii="Calibri" w:hAnsi="Calibri" w:cs="Arial"/>
          <w:sz w:val="22"/>
          <w:szCs w:val="22"/>
        </w:rPr>
      </w:pPr>
    </w:p>
    <w:p w14:paraId="0838D5E9" w14:textId="77777777" w:rsidR="00DF38A9" w:rsidRPr="00CA2B1D" w:rsidRDefault="00DF38A9" w:rsidP="00DF38A9">
      <w:pPr>
        <w:rPr>
          <w:rFonts w:ascii="Calibri" w:hAnsi="Calibri" w:cs="Arial"/>
          <w:b/>
          <w:bCs/>
        </w:rPr>
      </w:pPr>
      <w:r w:rsidRPr="00CA2B1D">
        <w:rPr>
          <w:rFonts w:ascii="Calibri" w:hAnsi="Calibri" w:cs="Arial"/>
          <w:b/>
          <w:bCs/>
        </w:rPr>
        <w:t>FORMAÇÃO ACADÊMICA</w:t>
      </w:r>
    </w:p>
    <w:p w14:paraId="077306EB" w14:textId="77777777" w:rsidR="00ED35DE" w:rsidRPr="00CA2B1D" w:rsidRDefault="00ED35DE" w:rsidP="00DF38A9">
      <w:pPr>
        <w:rPr>
          <w:rFonts w:ascii="Calibri" w:hAnsi="Calibri" w:cs="Arial"/>
          <w:b/>
          <w:bCs/>
        </w:rPr>
      </w:pPr>
    </w:p>
    <w:p w14:paraId="62DD0C7B" w14:textId="77777777" w:rsidR="00DF38A9" w:rsidRPr="00ED35DE" w:rsidRDefault="00DF38A9" w:rsidP="00ED35DE">
      <w:pPr>
        <w:pStyle w:val="Item1Negrito"/>
        <w:rPr>
          <w:bCs/>
        </w:rPr>
      </w:pPr>
      <w:r w:rsidRPr="00ED35DE">
        <w:t xml:space="preserve">Ensino Médio Completo – E.E. Guilherme </w:t>
      </w:r>
      <w:proofErr w:type="spellStart"/>
      <w:r w:rsidRPr="00ED35DE">
        <w:t>Ku</w:t>
      </w:r>
      <w:r w:rsidR="00ED35DE">
        <w:t>h</w:t>
      </w:r>
      <w:r w:rsidRPr="00ED35DE">
        <w:t>lmann</w:t>
      </w:r>
      <w:proofErr w:type="spellEnd"/>
    </w:p>
    <w:p w14:paraId="5534C3D7" w14:textId="77777777" w:rsidR="00DF38A9" w:rsidRPr="00ED35DE" w:rsidRDefault="00DF38A9" w:rsidP="00D838C9">
      <w:pPr>
        <w:pStyle w:val="Item1Negrito"/>
        <w:numPr>
          <w:ilvl w:val="0"/>
          <w:numId w:val="0"/>
        </w:numPr>
        <w:ind w:left="720"/>
      </w:pPr>
    </w:p>
    <w:p w14:paraId="644A044B" w14:textId="77777777" w:rsidR="00F96470" w:rsidRPr="00CA2B1D" w:rsidRDefault="00F96470" w:rsidP="00F96470">
      <w:pPr>
        <w:pStyle w:val="Textoid1"/>
        <w:ind w:left="0"/>
        <w:rPr>
          <w:rStyle w:val="Forte"/>
          <w:rFonts w:ascii="Calibri" w:hAnsi="Calibri"/>
          <w:iCs/>
          <w:color w:val="000000"/>
          <w:sz w:val="28"/>
          <w:lang w:val="pt-BR"/>
        </w:rPr>
      </w:pPr>
    </w:p>
    <w:p w14:paraId="06938E63" w14:textId="77777777" w:rsidR="00DF38A9" w:rsidRPr="00CA2B1D" w:rsidRDefault="00DF38A9" w:rsidP="00DF38A9">
      <w:pPr>
        <w:rPr>
          <w:rFonts w:ascii="Calibri" w:hAnsi="Calibri" w:cs="Arial"/>
          <w:b/>
        </w:rPr>
      </w:pPr>
      <w:r w:rsidRPr="00CA2B1D">
        <w:rPr>
          <w:rFonts w:ascii="Calibri" w:hAnsi="Calibri" w:cs="Arial"/>
          <w:b/>
        </w:rPr>
        <w:t xml:space="preserve">CURSOS EXTRA-CURRICULARES </w:t>
      </w:r>
    </w:p>
    <w:p w14:paraId="65CA16F9" w14:textId="77777777" w:rsidR="00ED35DE" w:rsidRPr="00CA2B1D" w:rsidRDefault="00ED35DE" w:rsidP="00DF38A9">
      <w:pPr>
        <w:rPr>
          <w:rFonts w:ascii="Calibri" w:hAnsi="Calibri" w:cs="Arial"/>
          <w:b/>
          <w:bCs/>
        </w:rPr>
      </w:pPr>
    </w:p>
    <w:p w14:paraId="14E03257" w14:textId="77777777" w:rsidR="00DF38A9" w:rsidRPr="00ED35DE" w:rsidRDefault="00DF38A9" w:rsidP="00ED35DE">
      <w:pPr>
        <w:pStyle w:val="Item1Negrito"/>
      </w:pPr>
      <w:r w:rsidRPr="00ED35DE">
        <w:t>5S Gerenciamento visual – SETEC (Junho/2005)</w:t>
      </w:r>
    </w:p>
    <w:p w14:paraId="77F7EBF3" w14:textId="77777777" w:rsidR="00DF38A9" w:rsidRDefault="00DF38A9" w:rsidP="00ED35DE">
      <w:pPr>
        <w:pStyle w:val="Item1Negrito"/>
      </w:pPr>
      <w:r w:rsidRPr="00ED35DE">
        <w:t xml:space="preserve">Informática: Pacote Office Completo – SENAI (Dezembro/1996) </w:t>
      </w:r>
    </w:p>
    <w:p w14:paraId="7D23B9E4" w14:textId="0EB64CF6" w:rsidR="008575A1" w:rsidRDefault="00D4412E" w:rsidP="00ED35DE">
      <w:pPr>
        <w:pStyle w:val="Item1Negrito"/>
      </w:pPr>
      <w:r>
        <w:t>Como gerenciar as finanças da sua empresa</w:t>
      </w:r>
      <w:r w:rsidR="0029376D">
        <w:t xml:space="preserve"> – Sebrae ( </w:t>
      </w:r>
      <w:r w:rsidR="00643797">
        <w:t xml:space="preserve">Carga Horária </w:t>
      </w:r>
      <w:r w:rsidR="009C38BF">
        <w:t>02 Horas )</w:t>
      </w:r>
    </w:p>
    <w:p w14:paraId="5E9F6054" w14:textId="6F51E421" w:rsidR="00B24002" w:rsidRDefault="00867877" w:rsidP="00ED35DE">
      <w:pPr>
        <w:pStyle w:val="Item1Negrito"/>
      </w:pPr>
      <w:r>
        <w:t xml:space="preserve">Como definir preço de venda – Sebrae ( </w:t>
      </w:r>
      <w:r w:rsidR="00E45F56">
        <w:t>Carga Horária 02 Horas )</w:t>
      </w:r>
    </w:p>
    <w:p w14:paraId="233F6423" w14:textId="57E3A833" w:rsidR="00A55605" w:rsidRDefault="001C0B92" w:rsidP="00ED35DE">
      <w:pPr>
        <w:pStyle w:val="Item1Negrito"/>
      </w:pPr>
      <w:proofErr w:type="spellStart"/>
      <w:r>
        <w:t>Customer</w:t>
      </w:r>
      <w:proofErr w:type="spellEnd"/>
      <w:r>
        <w:t xml:space="preserve"> </w:t>
      </w:r>
      <w:proofErr w:type="spellStart"/>
      <w:r>
        <w:t>Success</w:t>
      </w:r>
      <w:proofErr w:type="spellEnd"/>
      <w:r>
        <w:t xml:space="preserve">: </w:t>
      </w:r>
      <w:r w:rsidR="00690C94">
        <w:t>Como conquistar e manter clientes – Sebrae (</w:t>
      </w:r>
      <w:r w:rsidR="004B3DA1">
        <w:t xml:space="preserve"> Carga Horária 02 Horas )</w:t>
      </w:r>
    </w:p>
    <w:p w14:paraId="51F16296" w14:textId="16838610" w:rsidR="00C379EA" w:rsidRDefault="00C379EA" w:rsidP="00ED35DE">
      <w:pPr>
        <w:pStyle w:val="Item1Negrito"/>
      </w:pPr>
      <w:r>
        <w:t xml:space="preserve">Curso </w:t>
      </w:r>
      <w:r w:rsidR="0095072B">
        <w:t xml:space="preserve">Básico </w:t>
      </w:r>
      <w:r>
        <w:t>CPA 10</w:t>
      </w:r>
      <w:r w:rsidR="007E3474">
        <w:t xml:space="preserve"> </w:t>
      </w:r>
      <w:r w:rsidR="001A62AB">
        <w:t>– Portal Idea(Carga Horária 280 Horas)</w:t>
      </w:r>
    </w:p>
    <w:p w14:paraId="4EBACEA1" w14:textId="7FDEDDFF" w:rsidR="00930F60" w:rsidRDefault="00525CA3" w:rsidP="00ED35DE">
      <w:pPr>
        <w:pStyle w:val="Item1Negrito"/>
      </w:pPr>
      <w:r>
        <w:t>Excel 2012</w:t>
      </w:r>
      <w:r w:rsidR="00560C4B">
        <w:t xml:space="preserve"> </w:t>
      </w:r>
      <w:r w:rsidR="00440C9B">
        <w:t>–</w:t>
      </w:r>
      <w:r w:rsidR="00560C4B">
        <w:t xml:space="preserve"> </w:t>
      </w:r>
      <w:r w:rsidR="00440C9B">
        <w:t xml:space="preserve">( </w:t>
      </w:r>
      <w:r w:rsidR="009E1638">
        <w:t>Carga Horária 20 Horas )</w:t>
      </w:r>
    </w:p>
    <w:p w14:paraId="23F7889C" w14:textId="6A78CFA0" w:rsidR="00AF48A4" w:rsidRDefault="00AF48A4" w:rsidP="00ED35DE">
      <w:pPr>
        <w:pStyle w:val="Item1Negrito"/>
      </w:pPr>
      <w:r>
        <w:t xml:space="preserve">Assistente Administrativo – ( Carga Horária </w:t>
      </w:r>
      <w:r w:rsidR="00C73C9C">
        <w:t>30 Horas )</w:t>
      </w:r>
    </w:p>
    <w:p w14:paraId="37C215A7" w14:textId="75920549" w:rsidR="00C73C9C" w:rsidRDefault="00C73C9C" w:rsidP="00ED35DE">
      <w:pPr>
        <w:pStyle w:val="Item1Negrito"/>
      </w:pPr>
      <w:r>
        <w:t>Administração na Prática</w:t>
      </w:r>
      <w:r w:rsidR="00A056CC">
        <w:t xml:space="preserve"> – ( Carga Horária  30 Horas )</w:t>
      </w:r>
    </w:p>
    <w:p w14:paraId="7DE1CAC9" w14:textId="7C401F41" w:rsidR="00A728B6" w:rsidRDefault="00A728B6" w:rsidP="00ED35DE">
      <w:pPr>
        <w:pStyle w:val="Item1Negrito"/>
      </w:pPr>
      <w:r>
        <w:t>Assistente Financeiro – ( Carga Horária</w:t>
      </w:r>
      <w:r w:rsidR="00DD6F70">
        <w:t xml:space="preserve"> 30 Horas )</w:t>
      </w:r>
    </w:p>
    <w:p w14:paraId="42FBFB45" w14:textId="320F46C6" w:rsidR="00DD6F70" w:rsidRPr="00ED35DE" w:rsidRDefault="00656A98" w:rsidP="00ED35DE">
      <w:pPr>
        <w:pStyle w:val="Item1Negrito"/>
      </w:pPr>
      <w:r>
        <w:t>Atendimento ao Público –</w:t>
      </w:r>
      <w:r w:rsidR="00715AF7">
        <w:t xml:space="preserve"> F</w:t>
      </w:r>
      <w:r>
        <w:t>undação Bradesco</w:t>
      </w:r>
      <w:r w:rsidR="0048775C">
        <w:t xml:space="preserve"> / Escola Virtual </w:t>
      </w:r>
      <w:r w:rsidR="00F5144F">
        <w:t>( Carga Horária 10 Horas )</w:t>
      </w:r>
    </w:p>
    <w:p w14:paraId="34600676" w14:textId="77777777" w:rsidR="00DF38A9" w:rsidRPr="00CA2B1D" w:rsidRDefault="00DF38A9" w:rsidP="00DF38A9">
      <w:pPr>
        <w:pStyle w:val="Textoid1"/>
        <w:ind w:left="502"/>
        <w:rPr>
          <w:rStyle w:val="Forte"/>
          <w:rFonts w:ascii="Calibri" w:hAnsi="Calibri" w:cs="Arial"/>
          <w:b w:val="0"/>
          <w:bCs w:val="0"/>
          <w:szCs w:val="22"/>
          <w:lang w:val="pt-BR"/>
        </w:rPr>
      </w:pPr>
    </w:p>
    <w:p w14:paraId="62E49AE8" w14:textId="77777777" w:rsidR="00DF38A9" w:rsidRPr="00CA2B1D" w:rsidRDefault="00F96470" w:rsidP="00DF38A9">
      <w:pPr>
        <w:rPr>
          <w:rFonts w:ascii="Calibri" w:hAnsi="Calibri" w:cs="Arial"/>
          <w:b/>
          <w:bCs/>
        </w:rPr>
      </w:pPr>
      <w:r w:rsidRPr="00CA2B1D">
        <w:rPr>
          <w:rFonts w:ascii="Calibri" w:hAnsi="Calibri" w:cs="Arial"/>
          <w:b/>
          <w:bCs/>
        </w:rPr>
        <w:t>EXPERIÊNCIA PROFISSIONAL</w:t>
      </w:r>
    </w:p>
    <w:p w14:paraId="77179F67" w14:textId="77777777" w:rsidR="00ED35DE" w:rsidRPr="00CA2B1D" w:rsidRDefault="00ED35DE" w:rsidP="00DF38A9">
      <w:pPr>
        <w:rPr>
          <w:rFonts w:ascii="Calibri" w:hAnsi="Calibri" w:cs="Arial"/>
          <w:b/>
          <w:bCs/>
        </w:rPr>
      </w:pPr>
    </w:p>
    <w:p w14:paraId="604B2C8D" w14:textId="77777777" w:rsidR="00F96470" w:rsidRPr="00ED35DE" w:rsidRDefault="00F96470" w:rsidP="00ED35DE">
      <w:pPr>
        <w:pStyle w:val="Item1Negrito"/>
      </w:pPr>
      <w:r w:rsidRPr="00ED35DE">
        <w:t xml:space="preserve">EDITORA LAFONTE LTDA </w:t>
      </w:r>
      <w:r w:rsidR="00DF38A9" w:rsidRPr="00ED35DE">
        <w:t xml:space="preserve">– </w:t>
      </w:r>
      <w:r w:rsidRPr="00ED35DE">
        <w:t>GRUPO</w:t>
      </w:r>
      <w:r w:rsidR="00DF38A9" w:rsidRPr="00ED35DE">
        <w:t xml:space="preserve"> </w:t>
      </w:r>
      <w:r w:rsidRPr="00ED35DE">
        <w:t>ESCALA</w:t>
      </w:r>
      <w:r w:rsidR="00DF38A9" w:rsidRPr="00ED35DE">
        <w:t xml:space="preserve"> DE PUBLICAÇÕES </w:t>
      </w:r>
      <w:r w:rsidR="00DF38A9" w:rsidRPr="00ED35DE">
        <w:rPr>
          <w:bCs/>
        </w:rPr>
        <w:t>[</w:t>
      </w:r>
      <w:r w:rsidR="00B34A25">
        <w:rPr>
          <w:bCs/>
        </w:rPr>
        <w:t>Ab</w:t>
      </w:r>
      <w:r w:rsidR="00DF38A9" w:rsidRPr="00ED35DE">
        <w:rPr>
          <w:bCs/>
        </w:rPr>
        <w:t>ril de 2014</w:t>
      </w:r>
      <w:r w:rsidR="00B34A25">
        <w:rPr>
          <w:bCs/>
        </w:rPr>
        <w:t xml:space="preserve"> à Maio 2021</w:t>
      </w:r>
      <w:r w:rsidR="00DF38A9" w:rsidRPr="00ED35DE">
        <w:rPr>
          <w:bCs/>
        </w:rPr>
        <w:t>]</w:t>
      </w:r>
    </w:p>
    <w:p w14:paraId="3EF8FA0F" w14:textId="77777777" w:rsidR="00F96470" w:rsidRPr="00CA2B1D" w:rsidRDefault="00ED35DE" w:rsidP="00F96470">
      <w:pPr>
        <w:pStyle w:val="textoid2italico"/>
        <w:ind w:left="0" w:firstLine="708"/>
        <w:rPr>
          <w:rFonts w:ascii="Calibri" w:hAnsi="Calibri" w:cs="Arial"/>
          <w:b w:val="0"/>
          <w:i w:val="0"/>
          <w:noProof/>
          <w:szCs w:val="22"/>
        </w:rPr>
      </w:pPr>
      <w:r w:rsidRPr="00CA2B1D">
        <w:rPr>
          <w:rFonts w:ascii="Calibri" w:hAnsi="Calibri" w:cs="Arial"/>
          <w:b w:val="0"/>
          <w:i w:val="0"/>
          <w:noProof/>
          <w:szCs w:val="22"/>
        </w:rPr>
        <w:t xml:space="preserve">CARGO: </w:t>
      </w:r>
      <w:r w:rsidR="00F96470" w:rsidRPr="00CA2B1D">
        <w:rPr>
          <w:rFonts w:ascii="Calibri" w:hAnsi="Calibri" w:cs="Arial"/>
          <w:b w:val="0"/>
          <w:i w:val="0"/>
          <w:noProof/>
          <w:szCs w:val="22"/>
        </w:rPr>
        <w:t>ASSISTENTE COMERCIAL I</w:t>
      </w:r>
    </w:p>
    <w:p w14:paraId="709DED4F" w14:textId="77777777" w:rsidR="004C77C2" w:rsidRPr="00CA2B1D" w:rsidRDefault="004C77C2" w:rsidP="00F96470">
      <w:pPr>
        <w:pStyle w:val="Textoid2"/>
        <w:rPr>
          <w:rFonts w:ascii="Calibri" w:hAnsi="Calibri"/>
        </w:rPr>
      </w:pPr>
    </w:p>
    <w:p w14:paraId="75A5E40F" w14:textId="77777777" w:rsidR="00F96470" w:rsidRPr="00ED35DE" w:rsidRDefault="005B4892" w:rsidP="00ED35DE">
      <w:pPr>
        <w:pStyle w:val="Item1"/>
      </w:pPr>
      <w:r w:rsidRPr="00ED35DE">
        <w:t>MICROSERVICE TECNOLOGIA DIGITAL DA AMAZ</w:t>
      </w:r>
      <w:r w:rsidR="005619CA" w:rsidRPr="00ED35DE">
        <w:t>Ô</w:t>
      </w:r>
      <w:r w:rsidRPr="00ED35DE">
        <w:t>NIA LTDA</w:t>
      </w:r>
      <w:r w:rsidR="00F96470" w:rsidRPr="00ED35DE">
        <w:rPr>
          <w:b/>
        </w:rPr>
        <w:t xml:space="preserve"> </w:t>
      </w:r>
      <w:r w:rsidR="00DF38A9" w:rsidRPr="00ED35DE">
        <w:t xml:space="preserve">[Janeiro </w:t>
      </w:r>
      <w:r w:rsidR="00ED35DE">
        <w:t xml:space="preserve">de </w:t>
      </w:r>
      <w:r w:rsidR="00DF38A9" w:rsidRPr="00ED35DE">
        <w:t>20</w:t>
      </w:r>
      <w:r w:rsidR="00ED35DE" w:rsidRPr="00ED35DE">
        <w:t>0</w:t>
      </w:r>
      <w:r w:rsidR="00DF38A9" w:rsidRPr="00ED35DE">
        <w:t>6 à Julho</w:t>
      </w:r>
      <w:r w:rsidR="00ED35DE">
        <w:t xml:space="preserve"> de</w:t>
      </w:r>
      <w:r w:rsidR="00DF38A9" w:rsidRPr="00ED35DE">
        <w:t xml:space="preserve"> 2012]</w:t>
      </w:r>
    </w:p>
    <w:p w14:paraId="782B1718" w14:textId="77777777" w:rsidR="005B4892" w:rsidRPr="00CA2B1D" w:rsidRDefault="00ED35DE" w:rsidP="00F96470">
      <w:pPr>
        <w:pStyle w:val="textoid2italico"/>
        <w:ind w:left="0" w:firstLine="708"/>
        <w:rPr>
          <w:rFonts w:ascii="Calibri" w:hAnsi="Calibri" w:cs="Arial"/>
          <w:b w:val="0"/>
          <w:i w:val="0"/>
          <w:noProof/>
          <w:szCs w:val="22"/>
        </w:rPr>
      </w:pPr>
      <w:r w:rsidRPr="00CA2B1D">
        <w:rPr>
          <w:rFonts w:ascii="Calibri" w:hAnsi="Calibri" w:cs="Arial"/>
          <w:b w:val="0"/>
          <w:i w:val="0"/>
          <w:noProof/>
          <w:szCs w:val="22"/>
        </w:rPr>
        <w:t xml:space="preserve">CARGO: </w:t>
      </w:r>
      <w:r w:rsidR="005B4892" w:rsidRPr="00CA2B1D">
        <w:rPr>
          <w:rFonts w:ascii="Calibri" w:hAnsi="Calibri" w:cs="Arial"/>
          <w:b w:val="0"/>
          <w:i w:val="0"/>
          <w:noProof/>
          <w:szCs w:val="22"/>
        </w:rPr>
        <w:t>ANALISTA COMERCIAL</w:t>
      </w:r>
    </w:p>
    <w:p w14:paraId="2821F978" w14:textId="77777777" w:rsidR="00F96470" w:rsidRPr="00CA2B1D" w:rsidRDefault="00F96470" w:rsidP="00F96470">
      <w:pPr>
        <w:pStyle w:val="Textoid2"/>
        <w:rPr>
          <w:rFonts w:ascii="Calibri" w:hAnsi="Calibri"/>
        </w:rPr>
      </w:pPr>
    </w:p>
    <w:p w14:paraId="3A6C2CE9" w14:textId="77777777" w:rsidR="00F96470" w:rsidRPr="00ED35DE" w:rsidRDefault="00F96470" w:rsidP="00ED35DE">
      <w:pPr>
        <w:pStyle w:val="Item1"/>
      </w:pPr>
      <w:r w:rsidRPr="00ED35DE">
        <w:t>MICROSERVICE TECNOLOGIA DIGITAL S/A</w:t>
      </w:r>
      <w:r w:rsidR="00ED35DE">
        <w:t>. [Julho de 1996</w:t>
      </w:r>
      <w:r w:rsidR="00ED35DE" w:rsidRPr="00ED35DE">
        <w:t xml:space="preserve"> à Julho</w:t>
      </w:r>
      <w:r w:rsidR="00ED35DE">
        <w:t xml:space="preserve"> de 2005]</w:t>
      </w:r>
    </w:p>
    <w:p w14:paraId="6303C8F3" w14:textId="77777777" w:rsidR="00F96470" w:rsidRPr="00CA2B1D" w:rsidRDefault="00ED35DE" w:rsidP="00DF38A9">
      <w:pPr>
        <w:pStyle w:val="textoid2italico"/>
        <w:ind w:left="0" w:firstLine="708"/>
        <w:rPr>
          <w:rFonts w:ascii="Calibri" w:hAnsi="Calibri" w:cs="Arial"/>
          <w:b w:val="0"/>
          <w:i w:val="0"/>
          <w:noProof/>
          <w:szCs w:val="22"/>
        </w:rPr>
      </w:pPr>
      <w:r w:rsidRPr="00CA2B1D">
        <w:rPr>
          <w:rFonts w:ascii="Calibri" w:hAnsi="Calibri" w:cs="Arial"/>
          <w:b w:val="0"/>
          <w:i w:val="0"/>
          <w:noProof/>
          <w:szCs w:val="22"/>
        </w:rPr>
        <w:t xml:space="preserve">CARGO: </w:t>
      </w:r>
      <w:r w:rsidR="00F96470" w:rsidRPr="00CA2B1D">
        <w:rPr>
          <w:rFonts w:ascii="Calibri" w:hAnsi="Calibri" w:cs="Arial"/>
          <w:b w:val="0"/>
          <w:i w:val="0"/>
          <w:noProof/>
          <w:szCs w:val="22"/>
        </w:rPr>
        <w:t xml:space="preserve">AUXILIAR ADMINISTRATIVO </w:t>
      </w:r>
    </w:p>
    <w:p w14:paraId="2340F81B" w14:textId="77777777" w:rsidR="00DF38A9" w:rsidRPr="00CA2B1D" w:rsidRDefault="00DF38A9" w:rsidP="00DF38A9">
      <w:pPr>
        <w:pStyle w:val="textoid2italico"/>
        <w:ind w:left="0" w:firstLine="708"/>
        <w:rPr>
          <w:rFonts w:ascii="Calibri" w:hAnsi="Calibri" w:cs="Arial"/>
          <w:b w:val="0"/>
          <w:i w:val="0"/>
          <w:noProof/>
          <w:sz w:val="24"/>
          <w:szCs w:val="24"/>
        </w:rPr>
      </w:pPr>
    </w:p>
    <w:p w14:paraId="0E7AF7E2" w14:textId="77777777" w:rsidR="00DF38A9" w:rsidRPr="00CA2B1D" w:rsidRDefault="00DF38A9" w:rsidP="00DF38A9">
      <w:pPr>
        <w:rPr>
          <w:rFonts w:ascii="Calibri" w:hAnsi="Calibri" w:cs="Arial"/>
          <w:b/>
        </w:rPr>
      </w:pPr>
      <w:r w:rsidRPr="00CA2B1D">
        <w:rPr>
          <w:rFonts w:ascii="Calibri" w:hAnsi="Calibri" w:cs="Arial"/>
          <w:b/>
        </w:rPr>
        <w:t>QUALIFICAÇÕES</w:t>
      </w:r>
    </w:p>
    <w:p w14:paraId="1E8444F0" w14:textId="77777777" w:rsidR="00ED35DE" w:rsidRPr="00CA2B1D" w:rsidRDefault="00ED35DE" w:rsidP="00DF38A9">
      <w:pPr>
        <w:rPr>
          <w:rFonts w:ascii="Calibri" w:hAnsi="Calibri"/>
          <w:b/>
        </w:rPr>
      </w:pPr>
    </w:p>
    <w:p w14:paraId="535568A1" w14:textId="77777777" w:rsidR="00DF38A9" w:rsidRPr="00CA2B1D" w:rsidRDefault="00DF38A9" w:rsidP="00DF38A9">
      <w:pPr>
        <w:pStyle w:val="Textoid1"/>
        <w:numPr>
          <w:ilvl w:val="0"/>
          <w:numId w:val="1"/>
        </w:numPr>
        <w:jc w:val="both"/>
        <w:rPr>
          <w:rFonts w:ascii="Calibri" w:hAnsi="Calibri" w:cs="Arial"/>
          <w:iCs/>
          <w:szCs w:val="22"/>
          <w:lang w:val="pt-BR"/>
        </w:rPr>
      </w:pPr>
      <w:r w:rsidRPr="00CA2B1D">
        <w:rPr>
          <w:rFonts w:ascii="Calibri" w:hAnsi="Calibri" w:cs="Arial"/>
          <w:iCs/>
          <w:szCs w:val="22"/>
          <w:lang w:val="pt-BR"/>
        </w:rPr>
        <w:t>Operações internas e externas de cadastro nos segmentos de fornecedores e clientes;</w:t>
      </w:r>
    </w:p>
    <w:p w14:paraId="0E9BC03C" w14:textId="77777777" w:rsidR="00DF38A9" w:rsidRPr="00CA2B1D" w:rsidRDefault="00DF38A9" w:rsidP="00DF38A9">
      <w:pPr>
        <w:pStyle w:val="Textoid1"/>
        <w:numPr>
          <w:ilvl w:val="0"/>
          <w:numId w:val="1"/>
        </w:numPr>
        <w:jc w:val="both"/>
        <w:rPr>
          <w:rFonts w:ascii="Calibri" w:hAnsi="Calibri" w:cs="Arial"/>
          <w:iCs/>
          <w:szCs w:val="22"/>
          <w:lang w:val="pt-BR"/>
        </w:rPr>
      </w:pPr>
      <w:r w:rsidRPr="00CA2B1D">
        <w:rPr>
          <w:rFonts w:ascii="Calibri" w:hAnsi="Calibri" w:cs="Arial"/>
          <w:iCs/>
          <w:szCs w:val="22"/>
          <w:lang w:val="pt-BR"/>
        </w:rPr>
        <w:t>Operações em faturamento e logística de produtos;</w:t>
      </w:r>
    </w:p>
    <w:p w14:paraId="082A65D0" w14:textId="77777777" w:rsidR="00DF38A9" w:rsidRPr="00CA2B1D" w:rsidRDefault="00DF38A9" w:rsidP="00DF38A9">
      <w:pPr>
        <w:pStyle w:val="Textoid1"/>
        <w:numPr>
          <w:ilvl w:val="0"/>
          <w:numId w:val="1"/>
        </w:numPr>
        <w:jc w:val="both"/>
        <w:rPr>
          <w:rFonts w:ascii="Calibri" w:hAnsi="Calibri" w:cs="Arial"/>
          <w:iCs/>
          <w:szCs w:val="22"/>
          <w:lang w:val="pt-BR"/>
        </w:rPr>
      </w:pPr>
      <w:r w:rsidRPr="00CA2B1D">
        <w:rPr>
          <w:rFonts w:ascii="Calibri" w:hAnsi="Calibri" w:cs="Arial"/>
          <w:iCs/>
          <w:szCs w:val="22"/>
          <w:lang w:val="pt-BR"/>
        </w:rPr>
        <w:t>Suporte ao atendimento de clientes, criando oportunidades para geração de novos negócios;</w:t>
      </w:r>
    </w:p>
    <w:p w14:paraId="5D908FE3" w14:textId="77777777" w:rsidR="00DF38A9" w:rsidRPr="00CA2B1D" w:rsidRDefault="00DF38A9" w:rsidP="00DF38A9">
      <w:pPr>
        <w:pStyle w:val="Textoid1"/>
        <w:numPr>
          <w:ilvl w:val="0"/>
          <w:numId w:val="1"/>
        </w:numPr>
        <w:jc w:val="both"/>
        <w:rPr>
          <w:rFonts w:ascii="Calibri" w:hAnsi="Calibri" w:cs="Arial"/>
          <w:iCs/>
          <w:szCs w:val="22"/>
          <w:lang w:val="pt-BR"/>
        </w:rPr>
      </w:pPr>
      <w:r w:rsidRPr="00CA2B1D">
        <w:rPr>
          <w:rFonts w:ascii="Calibri" w:hAnsi="Calibri" w:cs="Arial"/>
          <w:iCs/>
          <w:szCs w:val="22"/>
          <w:lang w:val="pt-BR"/>
        </w:rPr>
        <w:t>Acompanhamento das negociações e fechamentos das propostas;</w:t>
      </w:r>
    </w:p>
    <w:p w14:paraId="0DECE191" w14:textId="77777777" w:rsidR="00DF38A9" w:rsidRPr="00CA2B1D" w:rsidRDefault="00DF38A9" w:rsidP="00DF38A9">
      <w:pPr>
        <w:pStyle w:val="Textoid1"/>
        <w:numPr>
          <w:ilvl w:val="0"/>
          <w:numId w:val="1"/>
        </w:numPr>
        <w:jc w:val="both"/>
        <w:rPr>
          <w:rFonts w:ascii="Calibri" w:hAnsi="Calibri" w:cs="Arial"/>
          <w:iCs/>
          <w:szCs w:val="22"/>
          <w:lang w:val="pt-BR"/>
        </w:rPr>
      </w:pPr>
      <w:r w:rsidRPr="00CA2B1D">
        <w:rPr>
          <w:rFonts w:ascii="Calibri" w:hAnsi="Calibri" w:cs="Arial"/>
          <w:iCs/>
          <w:szCs w:val="22"/>
          <w:lang w:val="pt-BR"/>
        </w:rPr>
        <w:t>Acompanhamento do processo de produção dos pedidos, junto a área de planejamento a fim de prestar informações aos clientes e garantir que os prazos de entrega sejam cumpridos;</w:t>
      </w:r>
    </w:p>
    <w:p w14:paraId="539632F1" w14:textId="77777777" w:rsidR="00DF38A9" w:rsidRPr="00CA2B1D" w:rsidRDefault="00DF38A9" w:rsidP="00DF38A9">
      <w:pPr>
        <w:pStyle w:val="Textoid1"/>
        <w:numPr>
          <w:ilvl w:val="0"/>
          <w:numId w:val="1"/>
        </w:numPr>
        <w:jc w:val="both"/>
        <w:rPr>
          <w:rFonts w:ascii="Calibri" w:hAnsi="Calibri" w:cs="Arial"/>
          <w:iCs/>
          <w:szCs w:val="22"/>
          <w:lang w:val="pt-BR"/>
        </w:rPr>
      </w:pPr>
      <w:r w:rsidRPr="00CA2B1D">
        <w:rPr>
          <w:rFonts w:ascii="Calibri" w:hAnsi="Calibri" w:cs="Arial"/>
          <w:iCs/>
          <w:szCs w:val="22"/>
          <w:lang w:val="pt-BR"/>
        </w:rPr>
        <w:t xml:space="preserve">Emitir relatórios estatisticos com o objetivo de demonstrar a movimentação dos pedidos, fornecendo subsídios a gerente comercial e diretoria para tomada de decisões. </w:t>
      </w:r>
    </w:p>
    <w:p w14:paraId="442D3B64" w14:textId="77777777" w:rsidR="00DF38A9" w:rsidRPr="00CA2B1D" w:rsidRDefault="00DF38A9" w:rsidP="00DF38A9">
      <w:pPr>
        <w:pStyle w:val="Textoid1"/>
        <w:numPr>
          <w:ilvl w:val="0"/>
          <w:numId w:val="1"/>
        </w:numPr>
        <w:jc w:val="both"/>
        <w:rPr>
          <w:rFonts w:ascii="Calibri" w:hAnsi="Calibri" w:cs="Arial"/>
          <w:iCs/>
          <w:szCs w:val="22"/>
          <w:lang w:val="pt-BR"/>
        </w:rPr>
      </w:pPr>
      <w:r w:rsidRPr="00CA2B1D">
        <w:rPr>
          <w:rFonts w:ascii="Calibri" w:hAnsi="Calibri" w:cs="Arial"/>
          <w:iCs/>
          <w:szCs w:val="22"/>
          <w:lang w:val="pt-BR"/>
        </w:rPr>
        <w:t>Atendimento a clientes e representantes;</w:t>
      </w:r>
    </w:p>
    <w:p w14:paraId="164C3E20" w14:textId="77777777" w:rsidR="00DF38A9" w:rsidRPr="00CA2B1D" w:rsidRDefault="00DF38A9" w:rsidP="00DF38A9">
      <w:pPr>
        <w:pStyle w:val="Textoid1"/>
        <w:numPr>
          <w:ilvl w:val="0"/>
          <w:numId w:val="1"/>
        </w:numPr>
        <w:jc w:val="both"/>
        <w:rPr>
          <w:rFonts w:ascii="Calibri" w:hAnsi="Calibri" w:cs="Arial"/>
          <w:iCs/>
          <w:szCs w:val="22"/>
          <w:lang w:val="pt-BR"/>
        </w:rPr>
      </w:pPr>
      <w:r w:rsidRPr="00CA2B1D">
        <w:rPr>
          <w:rFonts w:ascii="Calibri" w:hAnsi="Calibri" w:cs="Arial"/>
          <w:iCs/>
          <w:szCs w:val="22"/>
          <w:lang w:val="pt-BR"/>
        </w:rPr>
        <w:t>Cadastramento de pedido e orçamento no sistema;</w:t>
      </w:r>
    </w:p>
    <w:p w14:paraId="05F82074" w14:textId="77777777" w:rsidR="00DF38A9" w:rsidRPr="00CA2B1D" w:rsidRDefault="00DF38A9" w:rsidP="00DF38A9">
      <w:pPr>
        <w:pStyle w:val="Textoid1"/>
        <w:numPr>
          <w:ilvl w:val="0"/>
          <w:numId w:val="1"/>
        </w:numPr>
        <w:jc w:val="both"/>
        <w:rPr>
          <w:rFonts w:ascii="Calibri" w:hAnsi="Calibri" w:cs="Arial"/>
          <w:iCs/>
          <w:szCs w:val="22"/>
          <w:lang w:val="pt-BR"/>
        </w:rPr>
      </w:pPr>
      <w:r w:rsidRPr="00CA2B1D">
        <w:rPr>
          <w:rFonts w:ascii="Calibri" w:hAnsi="Calibri" w:cs="Arial"/>
          <w:iCs/>
          <w:szCs w:val="22"/>
          <w:lang w:val="pt-BR"/>
        </w:rPr>
        <w:t>Envio de propostas comerciais e orçamentos aos clientes;</w:t>
      </w:r>
    </w:p>
    <w:p w14:paraId="1B01B8EA" w14:textId="77777777" w:rsidR="00DF38A9" w:rsidRPr="00CA2B1D" w:rsidRDefault="00DF38A9" w:rsidP="00DF38A9">
      <w:pPr>
        <w:pStyle w:val="Textoid1"/>
        <w:numPr>
          <w:ilvl w:val="0"/>
          <w:numId w:val="1"/>
        </w:numPr>
        <w:jc w:val="both"/>
        <w:rPr>
          <w:rFonts w:ascii="Calibri" w:hAnsi="Calibri" w:cs="Arial"/>
          <w:iCs/>
          <w:szCs w:val="22"/>
          <w:lang w:val="pt-BR"/>
        </w:rPr>
      </w:pPr>
      <w:r w:rsidRPr="00CA2B1D">
        <w:rPr>
          <w:rFonts w:ascii="Calibri" w:hAnsi="Calibri" w:cs="Arial"/>
          <w:iCs/>
          <w:szCs w:val="22"/>
          <w:lang w:val="pt-BR"/>
        </w:rPr>
        <w:t>Venda interna dos livros,</w:t>
      </w:r>
      <w:r w:rsidR="00ED35DE" w:rsidRPr="00CA2B1D">
        <w:rPr>
          <w:rFonts w:ascii="Calibri" w:hAnsi="Calibri" w:cs="Arial"/>
          <w:iCs/>
          <w:szCs w:val="22"/>
          <w:lang w:val="pt-BR"/>
        </w:rPr>
        <w:t xml:space="preserve"> </w:t>
      </w:r>
      <w:r w:rsidRPr="00CA2B1D">
        <w:rPr>
          <w:rFonts w:ascii="Calibri" w:hAnsi="Calibri" w:cs="Arial"/>
          <w:iCs/>
          <w:szCs w:val="22"/>
          <w:lang w:val="pt-BR"/>
        </w:rPr>
        <w:t>administração de carteira de clientes e captação de novos clientes;</w:t>
      </w:r>
    </w:p>
    <w:p w14:paraId="2C1FBA62" w14:textId="77777777" w:rsidR="00DF38A9" w:rsidRPr="00CA2B1D" w:rsidRDefault="00DF38A9" w:rsidP="00ED35DE">
      <w:pPr>
        <w:pStyle w:val="Textoid1"/>
        <w:numPr>
          <w:ilvl w:val="0"/>
          <w:numId w:val="1"/>
        </w:numPr>
        <w:jc w:val="both"/>
        <w:rPr>
          <w:rFonts w:ascii="Calibri" w:hAnsi="Calibri" w:cs="Arial"/>
          <w:iCs/>
          <w:szCs w:val="22"/>
          <w:lang w:val="pt-BR"/>
        </w:rPr>
      </w:pPr>
      <w:r w:rsidRPr="00CA2B1D">
        <w:rPr>
          <w:rFonts w:ascii="Calibri" w:hAnsi="Calibri" w:cs="Arial"/>
          <w:iCs/>
          <w:szCs w:val="22"/>
          <w:lang w:val="pt-BR"/>
        </w:rPr>
        <w:t>Trabalho de consignações dos livros junto aos clientes externos</w:t>
      </w:r>
      <w:r w:rsidR="00ED35DE" w:rsidRPr="00CA2B1D">
        <w:rPr>
          <w:rFonts w:ascii="Calibri" w:hAnsi="Calibri" w:cs="Arial"/>
          <w:iCs/>
          <w:szCs w:val="22"/>
          <w:lang w:val="pt-BR"/>
        </w:rPr>
        <w:t>.</w:t>
      </w:r>
    </w:p>
    <w:sectPr w:rsidR="00DF38A9" w:rsidRPr="00CA2B1D" w:rsidSect="00286B3F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2E37A" w14:textId="77777777" w:rsidR="00614C9D" w:rsidRDefault="00614C9D" w:rsidP="00ED35DE">
      <w:r>
        <w:separator/>
      </w:r>
    </w:p>
  </w:endnote>
  <w:endnote w:type="continuationSeparator" w:id="0">
    <w:p w14:paraId="1095DE73" w14:textId="77777777" w:rsidR="00614C9D" w:rsidRDefault="00614C9D" w:rsidP="00ED3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5B01D" w14:textId="77777777" w:rsidR="00614C9D" w:rsidRDefault="00614C9D" w:rsidP="00ED35DE">
      <w:r>
        <w:separator/>
      </w:r>
    </w:p>
  </w:footnote>
  <w:footnote w:type="continuationSeparator" w:id="0">
    <w:p w14:paraId="466D527C" w14:textId="77777777" w:rsidR="00614C9D" w:rsidRDefault="00614C9D" w:rsidP="00ED3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91C5742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●"/>
      <w:lvlJc w:val="left"/>
      <w:pPr>
        <w:tabs>
          <w:tab w:val="num" w:pos="502"/>
        </w:tabs>
        <w:ind w:left="502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4"/>
    <w:multiLevelType w:val="multilevel"/>
    <w:tmpl w:val="00000004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4DB448E6"/>
    <w:multiLevelType w:val="hybridMultilevel"/>
    <w:tmpl w:val="E6C6C60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25B12"/>
    <w:multiLevelType w:val="hybridMultilevel"/>
    <w:tmpl w:val="A9F6D38C"/>
    <w:lvl w:ilvl="0" w:tplc="2550F81C">
      <w:start w:val="1"/>
      <w:numFmt w:val="bullet"/>
      <w:pStyle w:val="Item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A6004"/>
    <w:multiLevelType w:val="hybridMultilevel"/>
    <w:tmpl w:val="68843188"/>
    <w:lvl w:ilvl="0" w:tplc="99167046">
      <w:start w:val="1"/>
      <w:numFmt w:val="bullet"/>
      <w:pStyle w:val="Item1Negrit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30227"/>
    <w:multiLevelType w:val="hybridMultilevel"/>
    <w:tmpl w:val="790AE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44309">
    <w:abstractNumId w:val="1"/>
  </w:num>
  <w:num w:numId="2" w16cid:durableId="128018540">
    <w:abstractNumId w:val="2"/>
  </w:num>
  <w:num w:numId="3" w16cid:durableId="1706826360">
    <w:abstractNumId w:val="3"/>
  </w:num>
  <w:num w:numId="4" w16cid:durableId="1753773055">
    <w:abstractNumId w:val="4"/>
  </w:num>
  <w:num w:numId="5" w16cid:durableId="181182201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814" w:hanging="360"/>
        </w:pPr>
        <w:rPr>
          <w:rFonts w:ascii="Symbol" w:hAnsi="Symbol" w:hint="default"/>
        </w:rPr>
      </w:lvl>
    </w:lvlOverride>
  </w:num>
  <w:num w:numId="6" w16cid:durableId="347827644">
    <w:abstractNumId w:val="8"/>
  </w:num>
  <w:num w:numId="7" w16cid:durableId="872695000">
    <w:abstractNumId w:val="5"/>
  </w:num>
  <w:num w:numId="8" w16cid:durableId="706418438">
    <w:abstractNumId w:val="6"/>
  </w:num>
  <w:num w:numId="9" w16cid:durableId="15429330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B32"/>
    <w:rsid w:val="000B4194"/>
    <w:rsid w:val="000C7E6A"/>
    <w:rsid w:val="00120B32"/>
    <w:rsid w:val="00152681"/>
    <w:rsid w:val="00187E75"/>
    <w:rsid w:val="001A62AB"/>
    <w:rsid w:val="001C0B92"/>
    <w:rsid w:val="001F1B7C"/>
    <w:rsid w:val="00257155"/>
    <w:rsid w:val="00286B3F"/>
    <w:rsid w:val="0029376D"/>
    <w:rsid w:val="00310A8B"/>
    <w:rsid w:val="003A72ED"/>
    <w:rsid w:val="003C192B"/>
    <w:rsid w:val="003D1056"/>
    <w:rsid w:val="003D3A9A"/>
    <w:rsid w:val="003F046F"/>
    <w:rsid w:val="00440C9B"/>
    <w:rsid w:val="0048775C"/>
    <w:rsid w:val="004B3DA1"/>
    <w:rsid w:val="004C77C2"/>
    <w:rsid w:val="005132F3"/>
    <w:rsid w:val="00525CA3"/>
    <w:rsid w:val="00560C4B"/>
    <w:rsid w:val="005619CA"/>
    <w:rsid w:val="005B4892"/>
    <w:rsid w:val="00614C9D"/>
    <w:rsid w:val="00643797"/>
    <w:rsid w:val="00656A98"/>
    <w:rsid w:val="00681DD6"/>
    <w:rsid w:val="00690C94"/>
    <w:rsid w:val="006915C9"/>
    <w:rsid w:val="00696039"/>
    <w:rsid w:val="006A4D49"/>
    <w:rsid w:val="00715AF7"/>
    <w:rsid w:val="007D0D02"/>
    <w:rsid w:val="007E3474"/>
    <w:rsid w:val="008575A1"/>
    <w:rsid w:val="00867877"/>
    <w:rsid w:val="008B6E4D"/>
    <w:rsid w:val="00930F60"/>
    <w:rsid w:val="00937270"/>
    <w:rsid w:val="0095072B"/>
    <w:rsid w:val="009A2A88"/>
    <w:rsid w:val="009C38BF"/>
    <w:rsid w:val="009E1638"/>
    <w:rsid w:val="00A056CC"/>
    <w:rsid w:val="00A33B5F"/>
    <w:rsid w:val="00A423C3"/>
    <w:rsid w:val="00A45EBA"/>
    <w:rsid w:val="00A55605"/>
    <w:rsid w:val="00A728B6"/>
    <w:rsid w:val="00A774FE"/>
    <w:rsid w:val="00AB543A"/>
    <w:rsid w:val="00AB67B2"/>
    <w:rsid w:val="00AE3BE6"/>
    <w:rsid w:val="00AF48A4"/>
    <w:rsid w:val="00B21B0B"/>
    <w:rsid w:val="00B22671"/>
    <w:rsid w:val="00B24002"/>
    <w:rsid w:val="00B25BE3"/>
    <w:rsid w:val="00B34A25"/>
    <w:rsid w:val="00B448B7"/>
    <w:rsid w:val="00B8701F"/>
    <w:rsid w:val="00B90695"/>
    <w:rsid w:val="00BA6690"/>
    <w:rsid w:val="00BE6DA3"/>
    <w:rsid w:val="00BF3C35"/>
    <w:rsid w:val="00BF5C6F"/>
    <w:rsid w:val="00C26B2F"/>
    <w:rsid w:val="00C379EA"/>
    <w:rsid w:val="00C5646A"/>
    <w:rsid w:val="00C73C9C"/>
    <w:rsid w:val="00CA2B1D"/>
    <w:rsid w:val="00CE5955"/>
    <w:rsid w:val="00CF3688"/>
    <w:rsid w:val="00CF3AD3"/>
    <w:rsid w:val="00D00B72"/>
    <w:rsid w:val="00D4412E"/>
    <w:rsid w:val="00D80F19"/>
    <w:rsid w:val="00D838C9"/>
    <w:rsid w:val="00DC38A1"/>
    <w:rsid w:val="00DC6B1B"/>
    <w:rsid w:val="00DD6CCC"/>
    <w:rsid w:val="00DD6F70"/>
    <w:rsid w:val="00DE5A45"/>
    <w:rsid w:val="00DF38A9"/>
    <w:rsid w:val="00E4050B"/>
    <w:rsid w:val="00E45F56"/>
    <w:rsid w:val="00E47194"/>
    <w:rsid w:val="00E575B8"/>
    <w:rsid w:val="00E867E2"/>
    <w:rsid w:val="00E948C2"/>
    <w:rsid w:val="00EB7BA2"/>
    <w:rsid w:val="00ED35DE"/>
    <w:rsid w:val="00EE1945"/>
    <w:rsid w:val="00F12D3D"/>
    <w:rsid w:val="00F5144F"/>
    <w:rsid w:val="00F9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E524A"/>
  <w15:chartTrackingRefBased/>
  <w15:docId w15:val="{51B5A68E-E575-BE43-A58B-1950F68D8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B32"/>
    <w:pPr>
      <w:widowControl w:val="0"/>
      <w:suppressAutoHyphens/>
    </w:pPr>
    <w:rPr>
      <w:rFonts w:ascii="Times New Roman" w:eastAsia="Lucida Sans Unicode" w:hAnsi="Times New Roman" w:cs="Tahoma"/>
      <w:sz w:val="24"/>
      <w:szCs w:val="24"/>
      <w:lang w:bidi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semiHidden/>
    <w:rsid w:val="00120B32"/>
    <w:rPr>
      <w:color w:val="000080"/>
      <w:u w:val="single"/>
    </w:rPr>
  </w:style>
  <w:style w:type="paragraph" w:customStyle="1" w:styleId="Item1">
    <w:name w:val="Item1"/>
    <w:basedOn w:val="Normal"/>
    <w:autoRedefine/>
    <w:rsid w:val="00ED35DE"/>
    <w:pPr>
      <w:widowControl/>
      <w:numPr>
        <w:numId w:val="8"/>
      </w:numPr>
      <w:tabs>
        <w:tab w:val="left" w:pos="360"/>
      </w:tabs>
      <w:suppressAutoHyphens w:val="0"/>
      <w:spacing w:after="60"/>
      <w:jc w:val="both"/>
    </w:pPr>
    <w:rPr>
      <w:rFonts w:ascii="Calibri" w:eastAsia="Times New Roman" w:hAnsi="Calibri" w:cs="Arial"/>
      <w:bCs/>
      <w:sz w:val="22"/>
      <w:szCs w:val="22"/>
      <w:lang w:eastAsia="en-US" w:bidi="ar-SA"/>
    </w:rPr>
  </w:style>
  <w:style w:type="paragraph" w:customStyle="1" w:styleId="Textoid1">
    <w:name w:val="Texto id1"/>
    <w:basedOn w:val="Normal"/>
    <w:rsid w:val="00120B32"/>
    <w:pPr>
      <w:widowControl/>
      <w:tabs>
        <w:tab w:val="center" w:pos="4320"/>
        <w:tab w:val="right" w:pos="8640"/>
      </w:tabs>
      <w:suppressAutoHyphens w:val="0"/>
      <w:ind w:left="454"/>
    </w:pPr>
    <w:rPr>
      <w:rFonts w:ascii="Arial" w:eastAsia="Times New Roman" w:hAnsi="Arial" w:cs="Times New Roman"/>
      <w:noProof/>
      <w:sz w:val="22"/>
      <w:szCs w:val="20"/>
      <w:lang w:val="en-US" w:eastAsia="en-US" w:bidi="ar-SA"/>
    </w:rPr>
  </w:style>
  <w:style w:type="paragraph" w:customStyle="1" w:styleId="Item1Negrito">
    <w:name w:val="Item1 Negrito"/>
    <w:basedOn w:val="Item1"/>
    <w:autoRedefine/>
    <w:rsid w:val="00DF38A9"/>
    <w:pPr>
      <w:numPr>
        <w:numId w:val="9"/>
      </w:numPr>
      <w:spacing w:after="0"/>
    </w:pPr>
    <w:rPr>
      <w:bCs w:val="0"/>
    </w:rPr>
  </w:style>
  <w:style w:type="paragraph" w:customStyle="1" w:styleId="Textoid2">
    <w:name w:val="Texto id2"/>
    <w:basedOn w:val="Normal"/>
    <w:autoRedefine/>
    <w:rsid w:val="00F96470"/>
    <w:pPr>
      <w:widowControl/>
      <w:suppressAutoHyphens w:val="0"/>
      <w:ind w:left="811"/>
    </w:pPr>
    <w:rPr>
      <w:rFonts w:ascii="Arial" w:eastAsia="Times New Roman" w:hAnsi="Arial" w:cs="Times New Roman"/>
      <w:sz w:val="22"/>
      <w:szCs w:val="20"/>
      <w:lang w:eastAsia="en-US" w:bidi="ar-SA"/>
    </w:rPr>
  </w:style>
  <w:style w:type="paragraph" w:customStyle="1" w:styleId="textoid2italico">
    <w:name w:val="texto id2 italico"/>
    <w:basedOn w:val="Textoid2"/>
    <w:rsid w:val="00120B32"/>
    <w:rPr>
      <w:b/>
      <w:i/>
    </w:rPr>
  </w:style>
  <w:style w:type="paragraph" w:customStyle="1" w:styleId="Textoid2peq">
    <w:name w:val="Texto id2 peq"/>
    <w:basedOn w:val="Textoid2"/>
    <w:rsid w:val="00120B32"/>
    <w:rPr>
      <w:sz w:val="16"/>
    </w:rPr>
  </w:style>
  <w:style w:type="paragraph" w:customStyle="1" w:styleId="Grupo">
    <w:name w:val="Grupo"/>
    <w:basedOn w:val="Normal"/>
    <w:rsid w:val="00120B32"/>
    <w:pPr>
      <w:widowControl/>
      <w:tabs>
        <w:tab w:val="center" w:pos="4320"/>
        <w:tab w:val="right" w:pos="8640"/>
      </w:tabs>
      <w:suppressAutoHyphens w:val="0"/>
      <w:spacing w:before="240"/>
    </w:pPr>
    <w:rPr>
      <w:rFonts w:ascii="Arial" w:eastAsia="Times New Roman" w:hAnsi="Arial" w:cs="Times New Roman"/>
      <w:b/>
      <w:noProof/>
      <w:sz w:val="26"/>
      <w:szCs w:val="20"/>
      <w:lang w:val="en-US" w:eastAsia="en-US" w:bidi="ar-SA"/>
    </w:rPr>
  </w:style>
  <w:style w:type="paragraph" w:styleId="PargrafodaLista">
    <w:name w:val="List Paragraph"/>
    <w:basedOn w:val="Normal"/>
    <w:uiPriority w:val="39"/>
    <w:unhideWhenUsed/>
    <w:qFormat/>
    <w:rsid w:val="00F96470"/>
    <w:pPr>
      <w:widowControl/>
      <w:suppressAutoHyphens w:val="0"/>
      <w:spacing w:after="200" w:line="276" w:lineRule="auto"/>
      <w:ind w:left="720"/>
    </w:pPr>
    <w:rPr>
      <w:rFonts w:ascii="Century Schoolbook" w:eastAsia="Times New Roman" w:hAnsi="Century Schoolbook" w:cs="Times New Roman"/>
      <w:color w:val="414751"/>
      <w:sz w:val="20"/>
      <w:szCs w:val="20"/>
      <w:lang w:eastAsia="en-US" w:bidi="ar-SA"/>
    </w:rPr>
  </w:style>
  <w:style w:type="character" w:styleId="Forte">
    <w:name w:val="Strong"/>
    <w:qFormat/>
    <w:rsid w:val="00F96470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ED35D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ED35DE"/>
    <w:rPr>
      <w:rFonts w:ascii="Times New Roman" w:eastAsia="Lucida Sans Unicode" w:hAnsi="Times New Roman" w:cs="Tahoma"/>
      <w:sz w:val="24"/>
      <w:szCs w:val="24"/>
      <w:lang w:bidi="pt-BR"/>
    </w:rPr>
  </w:style>
  <w:style w:type="paragraph" w:styleId="Rodap">
    <w:name w:val="footer"/>
    <w:basedOn w:val="Normal"/>
    <w:link w:val="RodapChar"/>
    <w:uiPriority w:val="99"/>
    <w:unhideWhenUsed/>
    <w:rsid w:val="00ED35DE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ED35DE"/>
    <w:rPr>
      <w:rFonts w:ascii="Times New Roman" w:eastAsia="Lucida Sans Unicode" w:hAnsi="Times New Roman" w:cs="Tahoma"/>
      <w:sz w:val="24"/>
      <w:szCs w:val="24"/>
      <w:lang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mailto:alenarduci@bol.com.br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Editora Abril</Company>
  <LinksUpToDate>false</LinksUpToDate>
  <CharactersWithSpaces>2411</CharactersWithSpaces>
  <SharedDoc>false</SharedDoc>
  <HLinks>
    <vt:vector size="6" baseType="variant">
      <vt:variant>
        <vt:i4>3276868</vt:i4>
      </vt:variant>
      <vt:variant>
        <vt:i4>0</vt:i4>
      </vt:variant>
      <vt:variant>
        <vt:i4>0</vt:i4>
      </vt:variant>
      <vt:variant>
        <vt:i4>5</vt:i4>
      </vt:variant>
      <vt:variant>
        <vt:lpwstr>mailto:alenarduci@bol.com.br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Alessandro Lenarduci</cp:lastModifiedBy>
  <cp:revision>2</cp:revision>
  <cp:lastPrinted>2020-02-25T19:07:00Z</cp:lastPrinted>
  <dcterms:created xsi:type="dcterms:W3CDTF">2022-05-05T20:42:00Z</dcterms:created>
  <dcterms:modified xsi:type="dcterms:W3CDTF">2022-05-05T20:42:00Z</dcterms:modified>
</cp:coreProperties>
</file>